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4E262DB2" w14:textId="13864FBA" w:rsidR="00132E50" w:rsidRPr="005711D8" w:rsidRDefault="00132E50" w:rsidP="00132E50">
      <w:pPr>
        <w:pStyle w:val="Ttulo"/>
        <w:rPr>
          <w:rFonts w:ascii="Calibri" w:hAnsi="Calibri" w:cs="Calibri"/>
          <w:bCs/>
          <w:sz w:val="24"/>
        </w:rPr>
      </w:pPr>
      <w:r w:rsidRPr="005711D8">
        <w:rPr>
          <w:rFonts w:ascii="Calibri" w:hAnsi="Calibri" w:cs="Calibri"/>
          <w:bCs/>
          <w:sz w:val="24"/>
        </w:rPr>
        <w:t xml:space="preserve">PREGÃO ELETRÔNICO </w:t>
      </w:r>
      <w:r w:rsidRPr="00720EDB">
        <w:rPr>
          <w:rFonts w:ascii="Calibri" w:hAnsi="Calibri" w:cs="Calibri"/>
          <w:bCs/>
          <w:sz w:val="24"/>
        </w:rPr>
        <w:t>nº</w:t>
      </w:r>
      <w:r w:rsidR="00084926" w:rsidRPr="00720EDB">
        <w:rPr>
          <w:rFonts w:ascii="Calibri" w:hAnsi="Calibri" w:cs="Calibri"/>
          <w:bCs/>
          <w:sz w:val="24"/>
        </w:rPr>
        <w:t xml:space="preserve"> </w:t>
      </w:r>
      <w:r w:rsidR="00720EDB" w:rsidRPr="00720EDB">
        <w:rPr>
          <w:rFonts w:ascii="Calibri" w:hAnsi="Calibri" w:cs="Calibri"/>
          <w:bCs/>
          <w:sz w:val="24"/>
        </w:rPr>
        <w:t>1580</w:t>
      </w:r>
      <w:r w:rsidR="00F2392A" w:rsidRPr="00720EDB">
        <w:rPr>
          <w:rFonts w:ascii="Calibri" w:hAnsi="Calibri" w:cs="Calibri"/>
          <w:bCs/>
          <w:sz w:val="24"/>
        </w:rPr>
        <w:t>/20</w:t>
      </w:r>
      <w:r w:rsidR="00095A81" w:rsidRPr="00720EDB">
        <w:rPr>
          <w:rFonts w:ascii="Calibri" w:hAnsi="Calibri" w:cs="Calibri"/>
          <w:bCs/>
          <w:sz w:val="24"/>
        </w:rPr>
        <w:t>2</w:t>
      </w:r>
      <w:r w:rsidR="00E718DF" w:rsidRPr="00720EDB">
        <w:rPr>
          <w:rFonts w:ascii="Calibri" w:hAnsi="Calibri" w:cs="Calibri"/>
          <w:bCs/>
          <w:sz w:val="24"/>
        </w:rPr>
        <w:t>2</w:t>
      </w:r>
    </w:p>
    <w:p w14:paraId="29B3E978" w14:textId="686E43A7" w:rsidR="00132E50" w:rsidRPr="005711D8" w:rsidRDefault="00132E50" w:rsidP="00132E50">
      <w:pPr>
        <w:pStyle w:val="Ttulo1"/>
        <w:numPr>
          <w:ilvl w:val="0"/>
          <w:numId w:val="0"/>
        </w:numPr>
        <w:tabs>
          <w:tab w:val="left" w:pos="1134"/>
        </w:tabs>
        <w:jc w:val="center"/>
        <w:rPr>
          <w:rFonts w:ascii="Calibri" w:hAnsi="Calibri" w:cs="Calibri"/>
          <w:bCs/>
          <w:szCs w:val="24"/>
        </w:rPr>
      </w:pPr>
      <w:r w:rsidRPr="005711D8">
        <w:rPr>
          <w:rFonts w:ascii="Calibri" w:hAnsi="Calibri" w:cs="Calibri"/>
          <w:bCs/>
          <w:szCs w:val="24"/>
        </w:rPr>
        <w:t>ATA DE REGISTRO DE PREÇOS</w:t>
      </w:r>
    </w:p>
    <w:p w14:paraId="76107855" w14:textId="77777777" w:rsidR="00132E50" w:rsidRPr="005711D8" w:rsidRDefault="00132E50" w:rsidP="00132E50">
      <w:pPr>
        <w:rPr>
          <w:rFonts w:ascii="Calibri" w:hAnsi="Calibri"/>
        </w:rPr>
      </w:pPr>
    </w:p>
    <w:p w14:paraId="70E5499D" w14:textId="77777777" w:rsidR="00F04A4C" w:rsidRPr="005711D8" w:rsidRDefault="008D28D0" w:rsidP="00F04A4C">
      <w:pPr>
        <w:jc w:val="both"/>
        <w:rPr>
          <w:rFonts w:ascii="Calibri" w:hAnsi="Calibri" w:cs="Calibri"/>
          <w:sz w:val="22"/>
          <w:szCs w:val="22"/>
        </w:rPr>
      </w:pPr>
      <w:r>
        <w:rPr>
          <w:rFonts w:ascii="Calibri" w:hAnsi="Calibri" w:cs="Calibri"/>
          <w:sz w:val="22"/>
          <w:szCs w:val="22"/>
        </w:rPr>
        <w:t>Conforme datas das assinaturas digitais</w:t>
      </w:r>
      <w:r w:rsidR="00F04A4C" w:rsidRPr="005711D8">
        <w:rPr>
          <w:rFonts w:ascii="Calibri" w:hAnsi="Calibri" w:cs="Calibri"/>
          <w:sz w:val="22"/>
          <w:szCs w:val="22"/>
        </w:rPr>
        <w:t xml:space="preserve">, a </w:t>
      </w:r>
      <w:r w:rsidR="00F04A4C" w:rsidRPr="005711D8">
        <w:rPr>
          <w:rFonts w:ascii="Calibri" w:hAnsi="Calibri" w:cs="Calibri"/>
        </w:rPr>
        <w:t>FUNDAÇÃO UNIVERSIDADE DO ESTADO DE SANTA CATARINA</w:t>
      </w:r>
      <w:r w:rsidR="00F04A4C" w:rsidRPr="005711D8">
        <w:rPr>
          <w:rFonts w:ascii="Calibri" w:hAnsi="Calibri" w:cs="Calibri"/>
          <w:sz w:val="22"/>
          <w:szCs w:val="22"/>
        </w:rPr>
        <w:t xml:space="preserve">, inscrita no CNPJ sob o nº 83.891.283/0001-36, doravante denominado Órgão Gerenciador, representado neste ato pelo Magnífico Reitor, </w:t>
      </w:r>
      <w:proofErr w:type="spellStart"/>
      <w:r w:rsidR="004D2E80">
        <w:rPr>
          <w:rFonts w:ascii="Calibri" w:hAnsi="Calibri" w:cs="Arial"/>
          <w:sz w:val="22"/>
          <w:szCs w:val="22"/>
        </w:rPr>
        <w:t>Dilmar</w:t>
      </w:r>
      <w:proofErr w:type="spellEnd"/>
      <w:r w:rsidR="004D2E80">
        <w:rPr>
          <w:rFonts w:ascii="Calibri" w:hAnsi="Calibri" w:cs="Arial"/>
          <w:sz w:val="22"/>
          <w:szCs w:val="22"/>
        </w:rPr>
        <w:t xml:space="preserve"> </w:t>
      </w:r>
      <w:proofErr w:type="spellStart"/>
      <w:r w:rsidR="004D2E80">
        <w:rPr>
          <w:rFonts w:ascii="Calibri" w:hAnsi="Calibri" w:cs="Arial"/>
          <w:sz w:val="22"/>
          <w:szCs w:val="22"/>
        </w:rPr>
        <w:t>Baretta</w:t>
      </w:r>
      <w:proofErr w:type="spellEnd"/>
      <w:r w:rsidR="00F04A4C" w:rsidRPr="005711D8">
        <w:rPr>
          <w:rFonts w:ascii="Calibri" w:hAnsi="Calibri" w:cs="Arial"/>
          <w:sz w:val="22"/>
          <w:szCs w:val="22"/>
        </w:rPr>
        <w:t xml:space="preserve">, </w:t>
      </w:r>
      <w:r w:rsidR="00F04A4C" w:rsidRPr="005711D8">
        <w:rPr>
          <w:rFonts w:ascii="Calibri" w:hAnsi="Calibri" w:cs="Calibri"/>
          <w:sz w:val="22"/>
          <w:szCs w:val="22"/>
        </w:rPr>
        <w:t>CI n</w:t>
      </w:r>
      <w:r w:rsidR="00CF2CB7">
        <w:rPr>
          <w:rFonts w:ascii="Calibri" w:hAnsi="Calibri" w:cs="Calibri"/>
          <w:sz w:val="22"/>
          <w:szCs w:val="22"/>
        </w:rPr>
        <w:t>º</w:t>
      </w:r>
      <w:r w:rsidR="00F04A4C" w:rsidRPr="005711D8">
        <w:rPr>
          <w:rFonts w:ascii="Calibri" w:hAnsi="Calibri" w:cs="Calibri"/>
          <w:sz w:val="22"/>
          <w:szCs w:val="22"/>
        </w:rPr>
        <w:t xml:space="preserve"> </w:t>
      </w:r>
      <w:r w:rsidR="004D2E80">
        <w:rPr>
          <w:rFonts w:ascii="Calibri" w:hAnsi="Calibri" w:cs="Calibri"/>
          <w:sz w:val="22"/>
          <w:szCs w:val="22"/>
        </w:rPr>
        <w:t>2876321</w:t>
      </w:r>
      <w:r w:rsidR="00F04A4C" w:rsidRPr="005711D8">
        <w:rPr>
          <w:rFonts w:ascii="Calibri" w:hAnsi="Calibri" w:cs="Calibri"/>
          <w:sz w:val="22"/>
          <w:szCs w:val="22"/>
        </w:rPr>
        <w:t>/SSPSC, CPF</w:t>
      </w:r>
      <w:r w:rsidR="004D2E80">
        <w:rPr>
          <w:rFonts w:ascii="Calibri" w:hAnsi="Calibri" w:cs="Calibri"/>
          <w:sz w:val="22"/>
          <w:szCs w:val="22"/>
        </w:rPr>
        <w:t xml:space="preserve"> 824.161.769-00</w:t>
      </w:r>
      <w:r w:rsidR="00F04A4C" w:rsidRPr="005711D8">
        <w:rPr>
          <w:rFonts w:ascii="Calibri" w:hAnsi="Calibri" w:cs="Calibri"/>
          <w:sz w:val="22"/>
          <w:szCs w:val="22"/>
        </w:rPr>
        <w:t>, nos termos do art. 15 da Lei nº 8.666, de 21 de junho de 1993, em face da classificação das propostas apresentadas n</w:t>
      </w:r>
      <w:r w:rsidR="00332592">
        <w:rPr>
          <w:rFonts w:ascii="Calibri" w:hAnsi="Calibri" w:cs="Calibri"/>
          <w:sz w:val="22"/>
          <w:szCs w:val="22"/>
        </w:rPr>
        <w:t>e</w:t>
      </w:r>
      <w:r w:rsidR="00483AF3">
        <w:rPr>
          <w:rFonts w:ascii="Calibri" w:hAnsi="Calibri" w:cs="Calibri"/>
          <w:sz w:val="22"/>
          <w:szCs w:val="22"/>
        </w:rPr>
        <w:t>ste</w:t>
      </w:r>
      <w:r w:rsidR="00F04A4C" w:rsidRPr="005711D8">
        <w:rPr>
          <w:rFonts w:ascii="Calibri" w:hAnsi="Calibri" w:cs="Calibri"/>
          <w:sz w:val="22"/>
          <w:szCs w:val="22"/>
        </w:rPr>
        <w:t xml:space="preserve"> pregão eletrônico, resolve REGISTRAR OS PREÇOS das empresas com preços mais vantajosos, por </w:t>
      </w:r>
      <w:r w:rsidR="00CB62D0">
        <w:rPr>
          <w:rFonts w:ascii="Calibri" w:hAnsi="Calibri" w:cs="Calibri"/>
          <w:sz w:val="22"/>
          <w:szCs w:val="22"/>
        </w:rPr>
        <w:t>lote</w:t>
      </w:r>
      <w:r w:rsidR="00F04A4C" w:rsidRPr="005711D8">
        <w:rPr>
          <w:rFonts w:ascii="Calibri" w:hAnsi="Calibri" w:cs="Calibri"/>
          <w:sz w:val="22"/>
          <w:szCs w:val="22"/>
        </w:rPr>
        <w:t>, sujeitando-se as partes ao edital de</w:t>
      </w:r>
      <w:r w:rsidR="00483AF3">
        <w:rPr>
          <w:rFonts w:ascii="Calibri" w:hAnsi="Calibri" w:cs="Calibri"/>
          <w:sz w:val="22"/>
          <w:szCs w:val="22"/>
        </w:rPr>
        <w:t>ste pregão eletrônico</w:t>
      </w:r>
      <w:r w:rsidR="00F04A4C" w:rsidRPr="005711D8">
        <w:rPr>
          <w:rFonts w:ascii="Calibri" w:hAnsi="Calibri" w:cs="Calibri"/>
          <w:sz w:val="22"/>
          <w:szCs w:val="22"/>
        </w:rPr>
        <w:t>, as determinações da Lei Federal nº 10.520 de 17 de julho de 2002, com aplicação subsidiária da Lei Federal nº 8.666, de 21 de junho de 1993, Decreto Estadual nº 2.617, de 16 de setembro de 2009, alterações posteriores, demais normas legais federais e estaduais vigentes e pelas cláusulas e condições que se seguem.</w:t>
      </w:r>
    </w:p>
    <w:p w14:paraId="27460C3D" w14:textId="77777777" w:rsidR="00F04A4C" w:rsidRPr="005711D8" w:rsidRDefault="00F04A4C" w:rsidP="00F04A4C">
      <w:pPr>
        <w:jc w:val="both"/>
        <w:rPr>
          <w:rFonts w:ascii="Calibri" w:hAnsi="Calibri" w:cs="Calibri"/>
          <w:sz w:val="22"/>
          <w:szCs w:val="22"/>
        </w:rPr>
      </w:pPr>
    </w:p>
    <w:tbl>
      <w:tblPr>
        <w:tblW w:w="10075" w:type="dxa"/>
        <w:tblInd w:w="-15" w:type="dxa"/>
        <w:tblLayout w:type="fixed"/>
        <w:tblCellMar>
          <w:top w:w="15" w:type="dxa"/>
          <w:left w:w="15" w:type="dxa"/>
          <w:right w:w="15" w:type="dxa"/>
        </w:tblCellMar>
        <w:tblLook w:val="0000" w:firstRow="0" w:lastRow="0" w:firstColumn="0" w:lastColumn="0" w:noHBand="0" w:noVBand="0"/>
      </w:tblPr>
      <w:tblGrid>
        <w:gridCol w:w="1150"/>
        <w:gridCol w:w="4247"/>
        <w:gridCol w:w="2268"/>
        <w:gridCol w:w="1276"/>
        <w:gridCol w:w="1134"/>
      </w:tblGrid>
      <w:tr w:rsidR="005B0C60" w:rsidRPr="005711D8" w14:paraId="0F0AC1B8"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455051E8" w14:textId="489E5B55" w:rsidR="005B0C60" w:rsidRPr="005711D8" w:rsidRDefault="005B0C60" w:rsidP="00FA48CA">
            <w:pPr>
              <w:jc w:val="center"/>
              <w:rPr>
                <w:rFonts w:ascii="Calibri" w:hAnsi="Calibri"/>
                <w:b/>
                <w:sz w:val="20"/>
                <w:szCs w:val="20"/>
              </w:rPr>
            </w:pPr>
            <w:r>
              <w:rPr>
                <w:rFonts w:ascii="Calibri" w:hAnsi="Calibri"/>
                <w:b/>
                <w:sz w:val="20"/>
                <w:szCs w:val="20"/>
              </w:rPr>
              <w:t>LOTE/</w:t>
            </w:r>
            <w:r w:rsidRPr="005711D8">
              <w:rPr>
                <w:rFonts w:ascii="Calibri" w:hAnsi="Calibri"/>
                <w:b/>
                <w:sz w:val="20"/>
                <w:szCs w:val="20"/>
              </w:rPr>
              <w:t>ITEM</w:t>
            </w:r>
          </w:p>
        </w:tc>
        <w:tc>
          <w:tcPr>
            <w:tcW w:w="4247" w:type="dxa"/>
            <w:tcBorders>
              <w:top w:val="single" w:sz="4" w:space="0" w:color="000000"/>
              <w:left w:val="single" w:sz="4" w:space="0" w:color="000000"/>
              <w:bottom w:val="single" w:sz="4" w:space="0" w:color="000000"/>
            </w:tcBorders>
            <w:vAlign w:val="center"/>
          </w:tcPr>
          <w:p w14:paraId="356311A4" w14:textId="77777777" w:rsidR="005B0C60" w:rsidRPr="005711D8" w:rsidRDefault="005B0C60" w:rsidP="00FA48CA">
            <w:pPr>
              <w:jc w:val="center"/>
              <w:rPr>
                <w:rFonts w:ascii="Calibri" w:eastAsia="Arial Unicode MS" w:hAnsi="Calibri"/>
                <w:b/>
                <w:sz w:val="20"/>
                <w:szCs w:val="20"/>
              </w:rPr>
            </w:pPr>
            <w:r w:rsidRPr="005711D8">
              <w:rPr>
                <w:rFonts w:ascii="Calibri" w:hAnsi="Calibri"/>
                <w:b/>
                <w:sz w:val="20"/>
                <w:szCs w:val="20"/>
              </w:rPr>
              <w:t>OBJETO</w:t>
            </w:r>
          </w:p>
        </w:tc>
        <w:tc>
          <w:tcPr>
            <w:tcW w:w="2268" w:type="dxa"/>
            <w:tcBorders>
              <w:top w:val="single" w:sz="4" w:space="0" w:color="000000"/>
              <w:left w:val="single" w:sz="4" w:space="0" w:color="000000"/>
              <w:bottom w:val="single" w:sz="4" w:space="0" w:color="000000"/>
            </w:tcBorders>
            <w:vAlign w:val="center"/>
          </w:tcPr>
          <w:p w14:paraId="40DD27B4" w14:textId="77777777" w:rsidR="005B0C60" w:rsidRPr="005711D8" w:rsidRDefault="005B0C60" w:rsidP="00FA48CA">
            <w:pPr>
              <w:jc w:val="center"/>
              <w:rPr>
                <w:rFonts w:ascii="Calibri" w:hAnsi="Calibri"/>
                <w:b/>
                <w:sz w:val="20"/>
                <w:szCs w:val="20"/>
              </w:rPr>
            </w:pPr>
            <w:r w:rsidRPr="005711D8">
              <w:rPr>
                <w:rFonts w:ascii="Calibri" w:eastAsia="Arial Unicode MS" w:hAnsi="Calibri"/>
                <w:b/>
                <w:sz w:val="20"/>
                <w:szCs w:val="20"/>
              </w:rPr>
              <w:t>QUANTIDADE</w:t>
            </w:r>
          </w:p>
        </w:tc>
        <w:tc>
          <w:tcPr>
            <w:tcW w:w="1276" w:type="dxa"/>
            <w:tcBorders>
              <w:top w:val="single" w:sz="4" w:space="0" w:color="000000"/>
              <w:left w:val="single" w:sz="4" w:space="0" w:color="000000"/>
              <w:bottom w:val="single" w:sz="4" w:space="0" w:color="000000"/>
            </w:tcBorders>
            <w:vAlign w:val="center"/>
          </w:tcPr>
          <w:p w14:paraId="7F48ECD8" w14:textId="77777777" w:rsidR="005B0C60" w:rsidRPr="005711D8" w:rsidRDefault="005B0C60" w:rsidP="00FA48CA">
            <w:pPr>
              <w:pStyle w:val="Ttulo3"/>
              <w:numPr>
                <w:ilvl w:val="0"/>
                <w:numId w:val="0"/>
              </w:numPr>
              <w:rPr>
                <w:rFonts w:ascii="Calibri" w:hAnsi="Calibri"/>
              </w:rPr>
            </w:pPr>
            <w:r w:rsidRPr="005711D8">
              <w:rPr>
                <w:rFonts w:ascii="Calibri" w:hAnsi="Calibri"/>
              </w:rPr>
              <w:t>UNIDADE</w:t>
            </w:r>
          </w:p>
        </w:tc>
        <w:tc>
          <w:tcPr>
            <w:tcW w:w="1134" w:type="dxa"/>
            <w:tcBorders>
              <w:top w:val="single" w:sz="4" w:space="0" w:color="000000"/>
              <w:left w:val="single" w:sz="4" w:space="0" w:color="000000"/>
              <w:bottom w:val="single" w:sz="4" w:space="0" w:color="000000"/>
              <w:right w:val="single" w:sz="4" w:space="0" w:color="000000"/>
            </w:tcBorders>
            <w:vAlign w:val="center"/>
          </w:tcPr>
          <w:p w14:paraId="2BB30D1C" w14:textId="77777777" w:rsidR="005B0C60" w:rsidRPr="005711D8" w:rsidRDefault="005B0C60" w:rsidP="00FA48CA">
            <w:pPr>
              <w:jc w:val="center"/>
              <w:rPr>
                <w:rFonts w:ascii="Calibri" w:hAnsi="Calibri"/>
                <w:sz w:val="20"/>
              </w:rPr>
            </w:pPr>
            <w:r w:rsidRPr="005711D8">
              <w:rPr>
                <w:rFonts w:ascii="Calibri" w:hAnsi="Calibri"/>
                <w:b/>
                <w:sz w:val="20"/>
                <w:szCs w:val="20"/>
              </w:rPr>
              <w:t>VALOR UNITÁRIO</w:t>
            </w:r>
          </w:p>
        </w:tc>
      </w:tr>
      <w:tr w:rsidR="005B0C60" w:rsidRPr="005711D8" w14:paraId="6CB2F513"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2AB65B74" w14:textId="1BE3E45D"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01 / 01</w:t>
            </w:r>
          </w:p>
        </w:tc>
        <w:tc>
          <w:tcPr>
            <w:tcW w:w="4247" w:type="dxa"/>
            <w:tcBorders>
              <w:top w:val="single" w:sz="4" w:space="0" w:color="000000"/>
              <w:left w:val="single" w:sz="4" w:space="0" w:color="000000"/>
              <w:bottom w:val="single" w:sz="4" w:space="0" w:color="000000"/>
            </w:tcBorders>
            <w:vAlign w:val="center"/>
          </w:tcPr>
          <w:p w14:paraId="30DF400B" w14:textId="5CBB60FA"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Van com saída de Chapecó/SC</w:t>
            </w:r>
          </w:p>
        </w:tc>
        <w:tc>
          <w:tcPr>
            <w:tcW w:w="2268" w:type="dxa"/>
            <w:tcBorders>
              <w:top w:val="single" w:sz="4" w:space="0" w:color="000000"/>
              <w:left w:val="single" w:sz="4" w:space="0" w:color="000000"/>
              <w:bottom w:val="single" w:sz="4" w:space="0" w:color="000000"/>
            </w:tcBorders>
            <w:vAlign w:val="center"/>
          </w:tcPr>
          <w:p w14:paraId="039E56EA" w14:textId="28AB3D5A"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5.000</w:t>
            </w:r>
          </w:p>
        </w:tc>
        <w:tc>
          <w:tcPr>
            <w:tcW w:w="1276" w:type="dxa"/>
            <w:tcBorders>
              <w:top w:val="single" w:sz="4" w:space="0" w:color="000000"/>
              <w:left w:val="single" w:sz="4" w:space="0" w:color="000000"/>
              <w:bottom w:val="single" w:sz="4" w:space="0" w:color="000000"/>
            </w:tcBorders>
            <w:vAlign w:val="center"/>
          </w:tcPr>
          <w:p w14:paraId="6C790CF9" w14:textId="4C5D62D6"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7AF38E9C" w14:textId="7DCFF02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5,86</w:t>
            </w:r>
          </w:p>
        </w:tc>
      </w:tr>
      <w:tr w:rsidR="005B0C60" w:rsidRPr="005711D8" w14:paraId="05EA90A8"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2677D51D" w14:textId="2B446851"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01 / 02</w:t>
            </w:r>
          </w:p>
        </w:tc>
        <w:tc>
          <w:tcPr>
            <w:tcW w:w="4247" w:type="dxa"/>
            <w:tcBorders>
              <w:top w:val="single" w:sz="4" w:space="0" w:color="000000"/>
              <w:left w:val="single" w:sz="4" w:space="0" w:color="000000"/>
              <w:bottom w:val="single" w:sz="4" w:space="0" w:color="000000"/>
            </w:tcBorders>
            <w:vAlign w:val="center"/>
          </w:tcPr>
          <w:p w14:paraId="5E378F8D" w14:textId="5C3AF44F"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Van com saída de Chapecó/SC</w:t>
            </w:r>
          </w:p>
        </w:tc>
        <w:tc>
          <w:tcPr>
            <w:tcW w:w="2268" w:type="dxa"/>
            <w:tcBorders>
              <w:top w:val="single" w:sz="4" w:space="0" w:color="000000"/>
              <w:left w:val="single" w:sz="4" w:space="0" w:color="000000"/>
              <w:bottom w:val="single" w:sz="4" w:space="0" w:color="000000"/>
            </w:tcBorders>
            <w:vAlign w:val="center"/>
          </w:tcPr>
          <w:p w14:paraId="33DE0AD3" w14:textId="3BE8D748" w:rsidR="005B0C60" w:rsidRPr="00DC7B3A" w:rsidRDefault="00CA68FA"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3</w:t>
            </w:r>
            <w:r w:rsidR="005B0C60" w:rsidRPr="00DC7B3A">
              <w:rPr>
                <w:rFonts w:ascii="Calibri" w:hAnsi="Calibri" w:cs="Calibri"/>
                <w:color w:val="000000"/>
                <w:sz w:val="22"/>
                <w:szCs w:val="22"/>
                <w:lang w:eastAsia="pt-BR"/>
              </w:rPr>
              <w:t>00</w:t>
            </w:r>
          </w:p>
        </w:tc>
        <w:tc>
          <w:tcPr>
            <w:tcW w:w="1276" w:type="dxa"/>
            <w:tcBorders>
              <w:top w:val="single" w:sz="4" w:space="0" w:color="000000"/>
              <w:left w:val="single" w:sz="4" w:space="0" w:color="000000"/>
              <w:bottom w:val="single" w:sz="4" w:space="0" w:color="000000"/>
            </w:tcBorders>
            <w:vAlign w:val="center"/>
          </w:tcPr>
          <w:p w14:paraId="68522222" w14:textId="60B389A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31F45841" w14:textId="5F0E1AFE"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24,81</w:t>
            </w:r>
          </w:p>
        </w:tc>
      </w:tr>
      <w:tr w:rsidR="005B0C60" w:rsidRPr="005711D8" w14:paraId="5E948C3A"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376D8CB1" w14:textId="61033518"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01 / 03</w:t>
            </w:r>
          </w:p>
        </w:tc>
        <w:tc>
          <w:tcPr>
            <w:tcW w:w="4247" w:type="dxa"/>
            <w:tcBorders>
              <w:top w:val="single" w:sz="4" w:space="0" w:color="000000"/>
              <w:left w:val="single" w:sz="4" w:space="0" w:color="000000"/>
              <w:bottom w:val="single" w:sz="4" w:space="0" w:color="000000"/>
            </w:tcBorders>
            <w:vAlign w:val="center"/>
          </w:tcPr>
          <w:p w14:paraId="00BB3926" w14:textId="1F7EBD90"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Van com saída de Pinhalzinho/SC</w:t>
            </w:r>
          </w:p>
        </w:tc>
        <w:tc>
          <w:tcPr>
            <w:tcW w:w="2268" w:type="dxa"/>
            <w:tcBorders>
              <w:top w:val="single" w:sz="4" w:space="0" w:color="000000"/>
              <w:left w:val="single" w:sz="4" w:space="0" w:color="000000"/>
              <w:bottom w:val="single" w:sz="4" w:space="0" w:color="000000"/>
            </w:tcBorders>
            <w:vAlign w:val="center"/>
          </w:tcPr>
          <w:p w14:paraId="7C18CD83" w14:textId="5430FE5E" w:rsidR="005B0C60" w:rsidRPr="00DC7B3A" w:rsidRDefault="00CA68FA"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1</w:t>
            </w:r>
            <w:r w:rsidR="005B0C60" w:rsidRPr="00DC7B3A">
              <w:rPr>
                <w:rFonts w:ascii="Calibri" w:hAnsi="Calibri" w:cs="Calibri"/>
                <w:color w:val="000000"/>
                <w:sz w:val="22"/>
                <w:szCs w:val="22"/>
                <w:lang w:eastAsia="pt-BR"/>
              </w:rPr>
              <w:t>.500</w:t>
            </w:r>
          </w:p>
        </w:tc>
        <w:tc>
          <w:tcPr>
            <w:tcW w:w="1276" w:type="dxa"/>
            <w:tcBorders>
              <w:top w:val="single" w:sz="4" w:space="0" w:color="000000"/>
              <w:left w:val="single" w:sz="4" w:space="0" w:color="000000"/>
              <w:bottom w:val="single" w:sz="4" w:space="0" w:color="000000"/>
            </w:tcBorders>
            <w:vAlign w:val="center"/>
          </w:tcPr>
          <w:p w14:paraId="5E910BB1" w14:textId="71917BAC"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7D7A7983" w14:textId="17561B15"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6,40</w:t>
            </w:r>
          </w:p>
        </w:tc>
      </w:tr>
      <w:tr w:rsidR="005B0C60" w:rsidRPr="005711D8" w14:paraId="26DC1605"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7DB07335" w14:textId="1187343D"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01 / 04</w:t>
            </w:r>
          </w:p>
        </w:tc>
        <w:tc>
          <w:tcPr>
            <w:tcW w:w="4247" w:type="dxa"/>
            <w:tcBorders>
              <w:top w:val="single" w:sz="4" w:space="0" w:color="000000"/>
              <w:left w:val="single" w:sz="4" w:space="0" w:color="000000"/>
              <w:bottom w:val="single" w:sz="4" w:space="0" w:color="000000"/>
            </w:tcBorders>
            <w:vAlign w:val="center"/>
          </w:tcPr>
          <w:p w14:paraId="7540AA71" w14:textId="1B842E5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Van com saída de Pinhalzinho/SC</w:t>
            </w:r>
          </w:p>
        </w:tc>
        <w:tc>
          <w:tcPr>
            <w:tcW w:w="2268" w:type="dxa"/>
            <w:tcBorders>
              <w:top w:val="single" w:sz="4" w:space="0" w:color="000000"/>
              <w:left w:val="single" w:sz="4" w:space="0" w:color="000000"/>
              <w:bottom w:val="single" w:sz="4" w:space="0" w:color="000000"/>
            </w:tcBorders>
            <w:vAlign w:val="center"/>
          </w:tcPr>
          <w:p w14:paraId="08AF6843" w14:textId="13308F5E"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100</w:t>
            </w:r>
          </w:p>
        </w:tc>
        <w:tc>
          <w:tcPr>
            <w:tcW w:w="1276" w:type="dxa"/>
            <w:tcBorders>
              <w:top w:val="single" w:sz="4" w:space="0" w:color="000000"/>
              <w:left w:val="single" w:sz="4" w:space="0" w:color="000000"/>
              <w:bottom w:val="single" w:sz="4" w:space="0" w:color="000000"/>
            </w:tcBorders>
            <w:vAlign w:val="center"/>
          </w:tcPr>
          <w:p w14:paraId="4C3F87D7" w14:textId="48F8D50D"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3C4B111B" w14:textId="7EA4DB6F"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R$ 2</w:t>
            </w:r>
            <w:r w:rsidR="00CA68FA" w:rsidRPr="00DC7B3A">
              <w:rPr>
                <w:rFonts w:ascii="Calibri" w:hAnsi="Calibri" w:cs="Calibri"/>
                <w:color w:val="000000"/>
                <w:sz w:val="22"/>
                <w:szCs w:val="22"/>
                <w:lang w:eastAsia="pt-BR"/>
              </w:rPr>
              <w:t>7,60</w:t>
            </w:r>
          </w:p>
        </w:tc>
      </w:tr>
      <w:tr w:rsidR="005B0C60" w:rsidRPr="005711D8" w14:paraId="12EC40D5" w14:textId="77777777" w:rsidTr="005B0C60">
        <w:trPr>
          <w:trHeight w:val="733"/>
        </w:trPr>
        <w:tc>
          <w:tcPr>
            <w:tcW w:w="10075" w:type="dxa"/>
            <w:gridSpan w:val="5"/>
            <w:tcBorders>
              <w:top w:val="single" w:sz="4" w:space="0" w:color="000000"/>
              <w:left w:val="single" w:sz="4" w:space="0" w:color="000000"/>
              <w:bottom w:val="single" w:sz="4" w:space="0" w:color="000000"/>
              <w:right w:val="single" w:sz="4" w:space="0" w:color="000000"/>
            </w:tcBorders>
            <w:vAlign w:val="center"/>
          </w:tcPr>
          <w:p w14:paraId="65F213BE" w14:textId="437D9A74" w:rsidR="005B0C60" w:rsidRPr="00DC7B3A" w:rsidRDefault="005B0C60" w:rsidP="005B0C60">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Empresa: </w:t>
            </w:r>
            <w:proofErr w:type="spellStart"/>
            <w:r w:rsidRPr="00DC7B3A">
              <w:rPr>
                <w:rFonts w:ascii="Calibri" w:hAnsi="Calibri" w:cs="Calibri"/>
                <w:color w:val="000000"/>
                <w:sz w:val="22"/>
                <w:szCs w:val="22"/>
                <w:lang w:eastAsia="pt-BR"/>
              </w:rPr>
              <w:t>Lokar</w:t>
            </w:r>
            <w:proofErr w:type="spellEnd"/>
            <w:r w:rsidRPr="00DC7B3A">
              <w:rPr>
                <w:rFonts w:ascii="Calibri" w:hAnsi="Calibri" w:cs="Calibri"/>
                <w:color w:val="000000"/>
                <w:sz w:val="22"/>
                <w:szCs w:val="22"/>
                <w:lang w:eastAsia="pt-BR"/>
              </w:rPr>
              <w:t xml:space="preserve"> Agência de viagens e Turismo Ltda, inscrita no CNPJ/MF sob o nº 26.125.907/0001-70, com sede na Rua Porto Alegre, 427-D – Bairro Centro – Chapecó/SC, doravante, denominada fornecedora.</w:t>
            </w:r>
          </w:p>
        </w:tc>
      </w:tr>
      <w:tr w:rsidR="005B0C60" w:rsidRPr="005711D8" w14:paraId="40F01F8E"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68D069AE" w14:textId="6B876FC8"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02 / 05</w:t>
            </w:r>
          </w:p>
        </w:tc>
        <w:tc>
          <w:tcPr>
            <w:tcW w:w="4247" w:type="dxa"/>
            <w:tcBorders>
              <w:top w:val="single" w:sz="4" w:space="0" w:color="000000"/>
              <w:left w:val="single" w:sz="4" w:space="0" w:color="000000"/>
              <w:bottom w:val="single" w:sz="4" w:space="0" w:color="000000"/>
            </w:tcBorders>
            <w:vAlign w:val="center"/>
          </w:tcPr>
          <w:p w14:paraId="1E73180C" w14:textId="602C70AC"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Micro-ônibus com saída de Chapecó/SC</w:t>
            </w:r>
          </w:p>
        </w:tc>
        <w:tc>
          <w:tcPr>
            <w:tcW w:w="2268" w:type="dxa"/>
            <w:tcBorders>
              <w:top w:val="single" w:sz="4" w:space="0" w:color="000000"/>
              <w:left w:val="single" w:sz="4" w:space="0" w:color="000000"/>
              <w:bottom w:val="single" w:sz="4" w:space="0" w:color="000000"/>
            </w:tcBorders>
            <w:vAlign w:val="center"/>
          </w:tcPr>
          <w:p w14:paraId="61356955" w14:textId="4FC7D70C" w:rsidR="005B0C60" w:rsidRPr="00DC7B3A" w:rsidRDefault="00CA68FA" w:rsidP="00DC7B3A">
            <w:pPr>
              <w:snapToGrid w:val="0"/>
              <w:jc w:val="center"/>
              <w:rPr>
                <w:rFonts w:ascii="Calibri" w:hAnsi="Calibri" w:cs="Calibri"/>
                <w:color w:val="000000"/>
                <w:sz w:val="22"/>
                <w:szCs w:val="22"/>
                <w:lang w:eastAsia="pt-BR"/>
              </w:rPr>
            </w:pPr>
            <w:r>
              <w:rPr>
                <w:rFonts w:ascii="Calibri" w:hAnsi="Calibri" w:cs="Calibri"/>
                <w:color w:val="000000"/>
                <w:sz w:val="22"/>
                <w:szCs w:val="22"/>
                <w:lang w:eastAsia="pt-BR"/>
              </w:rPr>
              <w:t>4</w:t>
            </w:r>
            <w:r w:rsidR="005B0C60" w:rsidRPr="005A6A83">
              <w:rPr>
                <w:rFonts w:ascii="Calibri" w:hAnsi="Calibri" w:cs="Calibri"/>
                <w:color w:val="000000"/>
                <w:sz w:val="22"/>
                <w:szCs w:val="22"/>
                <w:lang w:eastAsia="pt-BR"/>
              </w:rPr>
              <w:t>.000</w:t>
            </w:r>
          </w:p>
        </w:tc>
        <w:tc>
          <w:tcPr>
            <w:tcW w:w="1276" w:type="dxa"/>
            <w:tcBorders>
              <w:top w:val="single" w:sz="4" w:space="0" w:color="000000"/>
              <w:left w:val="single" w:sz="4" w:space="0" w:color="000000"/>
              <w:bottom w:val="single" w:sz="4" w:space="0" w:color="000000"/>
            </w:tcBorders>
            <w:vAlign w:val="center"/>
          </w:tcPr>
          <w:p w14:paraId="5916CE13" w14:textId="165B5E7C"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5AEC93D4" w14:textId="00479BA8"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7,52</w:t>
            </w:r>
          </w:p>
        </w:tc>
      </w:tr>
      <w:tr w:rsidR="005B0C60" w:rsidRPr="005711D8" w14:paraId="316B04EE"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553C3E32" w14:textId="73AE7BE5"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02 / 06</w:t>
            </w:r>
          </w:p>
        </w:tc>
        <w:tc>
          <w:tcPr>
            <w:tcW w:w="4247" w:type="dxa"/>
            <w:tcBorders>
              <w:top w:val="single" w:sz="4" w:space="0" w:color="000000"/>
              <w:left w:val="single" w:sz="4" w:space="0" w:color="000000"/>
              <w:bottom w:val="single" w:sz="4" w:space="0" w:color="000000"/>
            </w:tcBorders>
            <w:vAlign w:val="center"/>
          </w:tcPr>
          <w:p w14:paraId="032AF72F" w14:textId="2369C33B"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Disponibilidade veículo Micro-ônibus com saída de Chapecó/SC</w:t>
            </w:r>
          </w:p>
        </w:tc>
        <w:tc>
          <w:tcPr>
            <w:tcW w:w="2268" w:type="dxa"/>
            <w:tcBorders>
              <w:top w:val="single" w:sz="4" w:space="0" w:color="000000"/>
              <w:left w:val="single" w:sz="4" w:space="0" w:color="000000"/>
              <w:bottom w:val="single" w:sz="4" w:space="0" w:color="000000"/>
            </w:tcBorders>
            <w:vAlign w:val="center"/>
          </w:tcPr>
          <w:p w14:paraId="5C8D93EC" w14:textId="2B7374A5"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200</w:t>
            </w:r>
          </w:p>
        </w:tc>
        <w:tc>
          <w:tcPr>
            <w:tcW w:w="1276" w:type="dxa"/>
            <w:tcBorders>
              <w:top w:val="single" w:sz="4" w:space="0" w:color="000000"/>
              <w:left w:val="single" w:sz="4" w:space="0" w:color="000000"/>
              <w:bottom w:val="single" w:sz="4" w:space="0" w:color="000000"/>
            </w:tcBorders>
            <w:vAlign w:val="center"/>
          </w:tcPr>
          <w:p w14:paraId="3E70B4C1" w14:textId="074E98FD"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04D318CC" w14:textId="3EB95676"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R$ 2</w:t>
            </w:r>
            <w:r w:rsidR="00CA68FA" w:rsidRPr="00DC7B3A">
              <w:rPr>
                <w:rFonts w:ascii="Calibri" w:hAnsi="Calibri" w:cs="Calibri"/>
                <w:color w:val="000000"/>
                <w:sz w:val="22"/>
                <w:szCs w:val="22"/>
                <w:lang w:eastAsia="pt-BR"/>
              </w:rPr>
              <w:t>9,61</w:t>
            </w:r>
          </w:p>
        </w:tc>
      </w:tr>
      <w:tr w:rsidR="005B0C60" w:rsidRPr="005711D8" w14:paraId="4A7ED85B"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02E59EC0" w14:textId="015E765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02 / 07</w:t>
            </w:r>
          </w:p>
        </w:tc>
        <w:tc>
          <w:tcPr>
            <w:tcW w:w="4247" w:type="dxa"/>
            <w:tcBorders>
              <w:top w:val="single" w:sz="4" w:space="0" w:color="000000"/>
              <w:left w:val="single" w:sz="4" w:space="0" w:color="000000"/>
              <w:bottom w:val="single" w:sz="4" w:space="0" w:color="000000"/>
            </w:tcBorders>
            <w:vAlign w:val="center"/>
          </w:tcPr>
          <w:p w14:paraId="3E07E239" w14:textId="089E4F53"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Micro-ônibus com saída de Pinhalzinho/SC</w:t>
            </w:r>
          </w:p>
        </w:tc>
        <w:tc>
          <w:tcPr>
            <w:tcW w:w="2268" w:type="dxa"/>
            <w:tcBorders>
              <w:top w:val="single" w:sz="4" w:space="0" w:color="000000"/>
              <w:left w:val="single" w:sz="4" w:space="0" w:color="000000"/>
              <w:bottom w:val="single" w:sz="4" w:space="0" w:color="000000"/>
            </w:tcBorders>
            <w:vAlign w:val="center"/>
          </w:tcPr>
          <w:p w14:paraId="4317460B" w14:textId="43F1F15F" w:rsidR="005B0C60" w:rsidRPr="00DC7B3A" w:rsidRDefault="00CA68FA" w:rsidP="00DC7B3A">
            <w:pPr>
              <w:snapToGrid w:val="0"/>
              <w:jc w:val="center"/>
              <w:rPr>
                <w:rFonts w:ascii="Calibri" w:hAnsi="Calibri" w:cs="Calibri"/>
                <w:color w:val="000000"/>
                <w:sz w:val="22"/>
                <w:szCs w:val="22"/>
                <w:lang w:eastAsia="pt-BR"/>
              </w:rPr>
            </w:pPr>
            <w:r>
              <w:rPr>
                <w:rFonts w:ascii="Calibri" w:hAnsi="Calibri" w:cs="Calibri"/>
                <w:color w:val="000000"/>
                <w:sz w:val="22"/>
                <w:szCs w:val="22"/>
                <w:lang w:eastAsia="pt-BR"/>
              </w:rPr>
              <w:t>1</w:t>
            </w:r>
            <w:r w:rsidR="005B0C60" w:rsidRPr="005A6A83">
              <w:rPr>
                <w:rFonts w:ascii="Calibri" w:hAnsi="Calibri" w:cs="Calibri"/>
                <w:color w:val="000000"/>
                <w:sz w:val="22"/>
                <w:szCs w:val="22"/>
                <w:lang w:eastAsia="pt-BR"/>
              </w:rPr>
              <w:t>.500</w:t>
            </w:r>
          </w:p>
        </w:tc>
        <w:tc>
          <w:tcPr>
            <w:tcW w:w="1276" w:type="dxa"/>
            <w:tcBorders>
              <w:top w:val="single" w:sz="4" w:space="0" w:color="000000"/>
              <w:left w:val="single" w:sz="4" w:space="0" w:color="000000"/>
              <w:bottom w:val="single" w:sz="4" w:space="0" w:color="000000"/>
            </w:tcBorders>
            <w:vAlign w:val="center"/>
          </w:tcPr>
          <w:p w14:paraId="6EE6E823" w14:textId="42826265"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2B64863F" w14:textId="683685E3"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R$ 7,</w:t>
            </w:r>
            <w:r w:rsidR="00CA68FA" w:rsidRPr="00DC7B3A">
              <w:rPr>
                <w:rFonts w:ascii="Calibri" w:hAnsi="Calibri" w:cs="Calibri"/>
                <w:color w:val="000000"/>
                <w:sz w:val="22"/>
                <w:szCs w:val="22"/>
                <w:lang w:eastAsia="pt-BR"/>
              </w:rPr>
              <w:t>93</w:t>
            </w:r>
          </w:p>
        </w:tc>
      </w:tr>
      <w:tr w:rsidR="005B0C60" w:rsidRPr="005711D8" w14:paraId="41A50CE1"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28490341" w14:textId="2807B3B3"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02 / 08</w:t>
            </w:r>
          </w:p>
        </w:tc>
        <w:tc>
          <w:tcPr>
            <w:tcW w:w="4247" w:type="dxa"/>
            <w:tcBorders>
              <w:top w:val="single" w:sz="4" w:space="0" w:color="000000"/>
              <w:left w:val="single" w:sz="4" w:space="0" w:color="000000"/>
              <w:bottom w:val="single" w:sz="4" w:space="0" w:color="000000"/>
            </w:tcBorders>
            <w:vAlign w:val="center"/>
          </w:tcPr>
          <w:p w14:paraId="140E9BA6" w14:textId="01CCB01D"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Disponibilidade veículo Micro-ônibus com saída de Pinhalzinho/SC</w:t>
            </w:r>
          </w:p>
        </w:tc>
        <w:tc>
          <w:tcPr>
            <w:tcW w:w="2268" w:type="dxa"/>
            <w:tcBorders>
              <w:top w:val="single" w:sz="4" w:space="0" w:color="000000"/>
              <w:left w:val="single" w:sz="4" w:space="0" w:color="000000"/>
              <w:bottom w:val="single" w:sz="4" w:space="0" w:color="000000"/>
            </w:tcBorders>
            <w:vAlign w:val="center"/>
          </w:tcPr>
          <w:p w14:paraId="39A95765" w14:textId="248D0A40"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100</w:t>
            </w:r>
          </w:p>
        </w:tc>
        <w:tc>
          <w:tcPr>
            <w:tcW w:w="1276" w:type="dxa"/>
            <w:tcBorders>
              <w:top w:val="single" w:sz="4" w:space="0" w:color="000000"/>
              <w:left w:val="single" w:sz="4" w:space="0" w:color="000000"/>
              <w:bottom w:val="single" w:sz="4" w:space="0" w:color="000000"/>
            </w:tcBorders>
            <w:vAlign w:val="center"/>
          </w:tcPr>
          <w:p w14:paraId="308AA0F9" w14:textId="51CEF831" w:rsidR="005B0C60" w:rsidRPr="00DC7B3A" w:rsidRDefault="005B0C60" w:rsidP="00DC7B3A">
            <w:pPr>
              <w:snapToGrid w:val="0"/>
              <w:jc w:val="center"/>
              <w:rPr>
                <w:rFonts w:ascii="Calibri" w:hAnsi="Calibri" w:cs="Calibri"/>
                <w:color w:val="000000"/>
                <w:sz w:val="22"/>
                <w:szCs w:val="22"/>
                <w:lang w:eastAsia="pt-BR"/>
              </w:rPr>
            </w:pPr>
            <w:r w:rsidRPr="005A6A83">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514E3DC8" w14:textId="52DA4AF3"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30,33</w:t>
            </w:r>
          </w:p>
        </w:tc>
      </w:tr>
      <w:tr w:rsidR="005B0C60" w:rsidRPr="005711D8" w14:paraId="4C177B26" w14:textId="77777777" w:rsidTr="005B0C60">
        <w:trPr>
          <w:trHeight w:val="255"/>
        </w:trPr>
        <w:tc>
          <w:tcPr>
            <w:tcW w:w="10075" w:type="dxa"/>
            <w:gridSpan w:val="5"/>
            <w:tcBorders>
              <w:top w:val="single" w:sz="4" w:space="0" w:color="000000"/>
              <w:left w:val="single" w:sz="4" w:space="0" w:color="000000"/>
              <w:bottom w:val="single" w:sz="4" w:space="0" w:color="000000"/>
              <w:right w:val="single" w:sz="4" w:space="0" w:color="000000"/>
            </w:tcBorders>
            <w:vAlign w:val="center"/>
          </w:tcPr>
          <w:p w14:paraId="651AB17A" w14:textId="4A0223B6" w:rsidR="005B0C60" w:rsidRPr="00DC7B3A" w:rsidRDefault="005B0C60" w:rsidP="005B0C60">
            <w:pPr>
              <w:snapToGrid w:val="0"/>
              <w:jc w:val="center"/>
              <w:rPr>
                <w:rFonts w:ascii="Calibri" w:hAnsi="Calibri" w:cs="Calibri"/>
                <w:color w:val="000000"/>
                <w:sz w:val="22"/>
                <w:szCs w:val="22"/>
                <w:lang w:eastAsia="pt-BR"/>
              </w:rPr>
            </w:pPr>
            <w:r w:rsidRPr="004773D0">
              <w:rPr>
                <w:rFonts w:ascii="Calibri" w:hAnsi="Calibri" w:cs="Calibri"/>
                <w:color w:val="000000"/>
                <w:sz w:val="22"/>
                <w:szCs w:val="22"/>
                <w:lang w:eastAsia="pt-BR"/>
              </w:rPr>
              <w:t xml:space="preserve">Empresa: </w:t>
            </w:r>
            <w:proofErr w:type="spellStart"/>
            <w:r w:rsidRPr="004773D0">
              <w:rPr>
                <w:rFonts w:ascii="Calibri" w:hAnsi="Calibri" w:cs="Calibri"/>
                <w:color w:val="000000"/>
                <w:sz w:val="22"/>
                <w:szCs w:val="22"/>
                <w:lang w:eastAsia="pt-BR"/>
              </w:rPr>
              <w:t>Neara</w:t>
            </w:r>
            <w:proofErr w:type="spellEnd"/>
            <w:r w:rsidRPr="004773D0">
              <w:rPr>
                <w:rFonts w:ascii="Calibri" w:hAnsi="Calibri" w:cs="Calibri"/>
                <w:color w:val="000000"/>
                <w:sz w:val="22"/>
                <w:szCs w:val="22"/>
                <w:lang w:eastAsia="pt-BR"/>
              </w:rPr>
              <w:t xml:space="preserve"> Transporte e Turismo </w:t>
            </w:r>
            <w:proofErr w:type="spellStart"/>
            <w:r w:rsidRPr="004773D0">
              <w:rPr>
                <w:rFonts w:ascii="Calibri" w:hAnsi="Calibri" w:cs="Calibri"/>
                <w:color w:val="000000"/>
                <w:sz w:val="22"/>
                <w:szCs w:val="22"/>
                <w:lang w:eastAsia="pt-BR"/>
              </w:rPr>
              <w:t>Eireli</w:t>
            </w:r>
            <w:proofErr w:type="spellEnd"/>
            <w:r w:rsidRPr="004773D0">
              <w:rPr>
                <w:rFonts w:ascii="Calibri" w:hAnsi="Calibri" w:cs="Calibri"/>
                <w:color w:val="000000"/>
                <w:sz w:val="22"/>
                <w:szCs w:val="22"/>
                <w:lang w:eastAsia="pt-BR"/>
              </w:rPr>
              <w:t xml:space="preserve">, inscrita no CNPJ/MF sob o nº 04.732.399/0001-56, com sede </w:t>
            </w:r>
            <w:proofErr w:type="gramStart"/>
            <w:r w:rsidRPr="004773D0">
              <w:rPr>
                <w:rFonts w:ascii="Calibri" w:hAnsi="Calibri" w:cs="Calibri"/>
                <w:color w:val="000000"/>
                <w:sz w:val="22"/>
                <w:szCs w:val="22"/>
                <w:lang w:eastAsia="pt-BR"/>
              </w:rPr>
              <w:t>na  Rua</w:t>
            </w:r>
            <w:proofErr w:type="gramEnd"/>
            <w:r w:rsidRPr="004773D0">
              <w:rPr>
                <w:rFonts w:ascii="Calibri" w:hAnsi="Calibri" w:cs="Calibri"/>
                <w:color w:val="000000"/>
                <w:sz w:val="22"/>
                <w:szCs w:val="22"/>
                <w:lang w:eastAsia="pt-BR"/>
              </w:rPr>
              <w:t xml:space="preserve"> João </w:t>
            </w:r>
            <w:proofErr w:type="spellStart"/>
            <w:r w:rsidRPr="004773D0">
              <w:rPr>
                <w:rFonts w:ascii="Calibri" w:hAnsi="Calibri" w:cs="Calibri"/>
                <w:color w:val="000000"/>
                <w:sz w:val="22"/>
                <w:szCs w:val="22"/>
                <w:lang w:eastAsia="pt-BR"/>
              </w:rPr>
              <w:t>Tissiani</w:t>
            </w:r>
            <w:proofErr w:type="spellEnd"/>
            <w:r w:rsidRPr="004773D0">
              <w:rPr>
                <w:rFonts w:ascii="Calibri" w:hAnsi="Calibri" w:cs="Calibri"/>
                <w:color w:val="000000"/>
                <w:sz w:val="22"/>
                <w:szCs w:val="22"/>
                <w:lang w:eastAsia="pt-BR"/>
              </w:rPr>
              <w:t>,  245,  Bairro Expansão Industrial e Comercial – Cordilheira Alta/SC,</w:t>
            </w:r>
            <w:r>
              <w:rPr>
                <w:rFonts w:ascii="Calibri" w:hAnsi="Calibri" w:cs="Calibri"/>
                <w:color w:val="000000"/>
                <w:sz w:val="22"/>
                <w:szCs w:val="22"/>
                <w:lang w:eastAsia="pt-BR"/>
              </w:rPr>
              <w:t xml:space="preserve"> </w:t>
            </w:r>
            <w:r w:rsidRPr="004773D0">
              <w:rPr>
                <w:rFonts w:ascii="Calibri" w:hAnsi="Calibri" w:cs="Calibri"/>
                <w:color w:val="000000"/>
                <w:sz w:val="22"/>
                <w:szCs w:val="22"/>
                <w:lang w:eastAsia="pt-BR"/>
              </w:rPr>
              <w:t>doravante, denominada fornecedora.</w:t>
            </w:r>
          </w:p>
        </w:tc>
      </w:tr>
      <w:tr w:rsidR="005B0C60" w:rsidRPr="005711D8" w14:paraId="09C96ED5"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62760677" w14:textId="64BF4B69"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03 / 09</w:t>
            </w:r>
          </w:p>
        </w:tc>
        <w:tc>
          <w:tcPr>
            <w:tcW w:w="4247" w:type="dxa"/>
            <w:tcBorders>
              <w:top w:val="single" w:sz="4" w:space="0" w:color="000000"/>
              <w:left w:val="single" w:sz="4" w:space="0" w:color="000000"/>
              <w:bottom w:val="single" w:sz="4" w:space="0" w:color="000000"/>
            </w:tcBorders>
            <w:vAlign w:val="center"/>
          </w:tcPr>
          <w:p w14:paraId="64E2E4DC" w14:textId="33BD22FA"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Ônibus Executivo com saída de Chapecó</w:t>
            </w:r>
          </w:p>
        </w:tc>
        <w:tc>
          <w:tcPr>
            <w:tcW w:w="2268" w:type="dxa"/>
            <w:tcBorders>
              <w:top w:val="single" w:sz="4" w:space="0" w:color="000000"/>
              <w:left w:val="single" w:sz="4" w:space="0" w:color="000000"/>
              <w:bottom w:val="single" w:sz="4" w:space="0" w:color="000000"/>
            </w:tcBorders>
            <w:vAlign w:val="center"/>
          </w:tcPr>
          <w:p w14:paraId="20336EA3" w14:textId="7E76FFDE"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8.000</w:t>
            </w:r>
          </w:p>
        </w:tc>
        <w:tc>
          <w:tcPr>
            <w:tcW w:w="1276" w:type="dxa"/>
            <w:tcBorders>
              <w:top w:val="single" w:sz="4" w:space="0" w:color="000000"/>
              <w:left w:val="single" w:sz="4" w:space="0" w:color="000000"/>
              <w:bottom w:val="single" w:sz="4" w:space="0" w:color="000000"/>
            </w:tcBorders>
            <w:vAlign w:val="center"/>
          </w:tcPr>
          <w:p w14:paraId="7028321D" w14:textId="3642E54E"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511766A3" w14:textId="3E219742"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6,74</w:t>
            </w:r>
          </w:p>
        </w:tc>
      </w:tr>
      <w:tr w:rsidR="005B0C60" w:rsidRPr="005711D8" w14:paraId="60E0DC8F"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3F536DBA" w14:textId="6DD758A0"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03 / 10</w:t>
            </w:r>
          </w:p>
        </w:tc>
        <w:tc>
          <w:tcPr>
            <w:tcW w:w="4247" w:type="dxa"/>
            <w:tcBorders>
              <w:top w:val="single" w:sz="4" w:space="0" w:color="000000"/>
              <w:left w:val="single" w:sz="4" w:space="0" w:color="000000"/>
              <w:bottom w:val="single" w:sz="4" w:space="0" w:color="000000"/>
            </w:tcBorders>
            <w:vAlign w:val="center"/>
          </w:tcPr>
          <w:p w14:paraId="7EA53CAD" w14:textId="356661A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Ônibus Executivo com saída de Chapecó/SC</w:t>
            </w:r>
            <w:bookmarkStart w:id="0" w:name="_GoBack"/>
            <w:bookmarkEnd w:id="0"/>
          </w:p>
        </w:tc>
        <w:tc>
          <w:tcPr>
            <w:tcW w:w="2268" w:type="dxa"/>
            <w:tcBorders>
              <w:top w:val="single" w:sz="4" w:space="0" w:color="000000"/>
              <w:left w:val="single" w:sz="4" w:space="0" w:color="000000"/>
              <w:bottom w:val="single" w:sz="4" w:space="0" w:color="000000"/>
            </w:tcBorders>
            <w:vAlign w:val="center"/>
          </w:tcPr>
          <w:p w14:paraId="2415BD53" w14:textId="526C0368"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400</w:t>
            </w:r>
          </w:p>
        </w:tc>
        <w:tc>
          <w:tcPr>
            <w:tcW w:w="1276" w:type="dxa"/>
            <w:tcBorders>
              <w:top w:val="single" w:sz="4" w:space="0" w:color="000000"/>
              <w:left w:val="single" w:sz="4" w:space="0" w:color="000000"/>
              <w:bottom w:val="single" w:sz="4" w:space="0" w:color="000000"/>
            </w:tcBorders>
            <w:vAlign w:val="center"/>
          </w:tcPr>
          <w:p w14:paraId="710CD205" w14:textId="14CB8653"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13E204DA" w14:textId="038DF318"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R$ 2</w:t>
            </w:r>
            <w:r w:rsidR="00CA68FA" w:rsidRPr="00DC7B3A">
              <w:rPr>
                <w:rFonts w:ascii="Calibri" w:hAnsi="Calibri" w:cs="Calibri"/>
                <w:color w:val="000000"/>
                <w:sz w:val="22"/>
                <w:szCs w:val="22"/>
                <w:lang w:eastAsia="pt-BR"/>
              </w:rPr>
              <w:t>2,23</w:t>
            </w:r>
          </w:p>
        </w:tc>
      </w:tr>
      <w:tr w:rsidR="005B0C60" w:rsidRPr="005711D8" w14:paraId="08483818"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47026F6E" w14:textId="3E8BFB2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03 / 11</w:t>
            </w:r>
          </w:p>
        </w:tc>
        <w:tc>
          <w:tcPr>
            <w:tcW w:w="4247" w:type="dxa"/>
            <w:tcBorders>
              <w:top w:val="single" w:sz="4" w:space="0" w:color="000000"/>
              <w:left w:val="single" w:sz="4" w:space="0" w:color="000000"/>
              <w:bottom w:val="single" w:sz="4" w:space="0" w:color="000000"/>
            </w:tcBorders>
            <w:vAlign w:val="center"/>
          </w:tcPr>
          <w:p w14:paraId="4379B35D" w14:textId="4F8ED3F6" w:rsidR="005B0C60" w:rsidRPr="00DC7B3A" w:rsidRDefault="005B0C60" w:rsidP="00A54CDA">
            <w:pPr>
              <w:snapToGrid w:val="0"/>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 Ônibus Executivo com saída de Pinhalzinho/SC</w:t>
            </w:r>
          </w:p>
        </w:tc>
        <w:tc>
          <w:tcPr>
            <w:tcW w:w="2268" w:type="dxa"/>
            <w:tcBorders>
              <w:top w:val="single" w:sz="4" w:space="0" w:color="000000"/>
              <w:left w:val="single" w:sz="4" w:space="0" w:color="000000"/>
              <w:bottom w:val="single" w:sz="4" w:space="0" w:color="000000"/>
            </w:tcBorders>
            <w:vAlign w:val="center"/>
          </w:tcPr>
          <w:p w14:paraId="2EE2DFE9" w14:textId="6E83D20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3.000</w:t>
            </w:r>
          </w:p>
        </w:tc>
        <w:tc>
          <w:tcPr>
            <w:tcW w:w="1276" w:type="dxa"/>
            <w:tcBorders>
              <w:top w:val="single" w:sz="4" w:space="0" w:color="000000"/>
              <w:left w:val="single" w:sz="4" w:space="0" w:color="000000"/>
              <w:bottom w:val="single" w:sz="4" w:space="0" w:color="000000"/>
            </w:tcBorders>
            <w:vAlign w:val="center"/>
          </w:tcPr>
          <w:p w14:paraId="50B4C16A" w14:textId="521D4E9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416CDC32" w14:textId="7F719465"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6,75</w:t>
            </w:r>
          </w:p>
        </w:tc>
      </w:tr>
      <w:tr w:rsidR="005B0C60" w:rsidRPr="005711D8" w14:paraId="64615590"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4F0A9937" w14:textId="7774557F"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03 / 12</w:t>
            </w:r>
          </w:p>
        </w:tc>
        <w:tc>
          <w:tcPr>
            <w:tcW w:w="4247" w:type="dxa"/>
            <w:tcBorders>
              <w:top w:val="single" w:sz="4" w:space="0" w:color="000000"/>
              <w:left w:val="single" w:sz="4" w:space="0" w:color="000000"/>
              <w:bottom w:val="single" w:sz="4" w:space="0" w:color="000000"/>
            </w:tcBorders>
            <w:vAlign w:val="center"/>
          </w:tcPr>
          <w:p w14:paraId="64A4A600" w14:textId="46D3809D"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Ônibus executivo com saída de Pinhalzinho/SC</w:t>
            </w:r>
          </w:p>
        </w:tc>
        <w:tc>
          <w:tcPr>
            <w:tcW w:w="2268" w:type="dxa"/>
            <w:tcBorders>
              <w:top w:val="single" w:sz="4" w:space="0" w:color="000000"/>
              <w:left w:val="single" w:sz="4" w:space="0" w:color="000000"/>
              <w:bottom w:val="single" w:sz="4" w:space="0" w:color="000000"/>
            </w:tcBorders>
            <w:vAlign w:val="center"/>
          </w:tcPr>
          <w:p w14:paraId="1B8131BB" w14:textId="4BABE6E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150</w:t>
            </w:r>
          </w:p>
        </w:tc>
        <w:tc>
          <w:tcPr>
            <w:tcW w:w="1276" w:type="dxa"/>
            <w:tcBorders>
              <w:top w:val="single" w:sz="4" w:space="0" w:color="000000"/>
              <w:left w:val="single" w:sz="4" w:space="0" w:color="000000"/>
              <w:bottom w:val="single" w:sz="4" w:space="0" w:color="000000"/>
            </w:tcBorders>
            <w:vAlign w:val="center"/>
          </w:tcPr>
          <w:p w14:paraId="465DA3B5" w14:textId="1CC599A3"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115E2941" w14:textId="68D47A2D"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R$ 2</w:t>
            </w:r>
            <w:r w:rsidR="00CA68FA" w:rsidRPr="00DC7B3A">
              <w:rPr>
                <w:rFonts w:ascii="Calibri" w:hAnsi="Calibri" w:cs="Calibri"/>
                <w:color w:val="000000"/>
                <w:sz w:val="22"/>
                <w:szCs w:val="22"/>
                <w:lang w:eastAsia="pt-BR"/>
              </w:rPr>
              <w:t>2,23</w:t>
            </w:r>
          </w:p>
        </w:tc>
      </w:tr>
      <w:tr w:rsidR="005B0C60" w:rsidRPr="005711D8" w14:paraId="217D9075" w14:textId="77777777" w:rsidTr="005B0C60">
        <w:trPr>
          <w:trHeight w:val="255"/>
        </w:trPr>
        <w:tc>
          <w:tcPr>
            <w:tcW w:w="10075" w:type="dxa"/>
            <w:gridSpan w:val="5"/>
            <w:tcBorders>
              <w:top w:val="single" w:sz="4" w:space="0" w:color="000000"/>
              <w:left w:val="single" w:sz="4" w:space="0" w:color="000000"/>
              <w:bottom w:val="single" w:sz="4" w:space="0" w:color="000000"/>
              <w:right w:val="single" w:sz="4" w:space="0" w:color="000000"/>
            </w:tcBorders>
            <w:vAlign w:val="center"/>
          </w:tcPr>
          <w:p w14:paraId="6988003A" w14:textId="2B99CC49" w:rsidR="005B0C60" w:rsidRPr="00DC7B3A" w:rsidRDefault="005B0C60" w:rsidP="005B0C60">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Empresa: Viagens Chapecó Transporte e Turismo Ltda, inscrita no CNPJ/MF sob o nº 02.579.062/0001-25, com sede na Rua João Elói Mendes, 254-D – Bairro Palmital – Chapecó/SC, doravante, denominada fornecedora.</w:t>
            </w:r>
          </w:p>
        </w:tc>
      </w:tr>
      <w:tr w:rsidR="005B0C60" w:rsidRPr="005711D8" w14:paraId="0E66439C"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5D02544C" w14:textId="6500F2E0"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04 / 13</w:t>
            </w:r>
          </w:p>
        </w:tc>
        <w:tc>
          <w:tcPr>
            <w:tcW w:w="4247" w:type="dxa"/>
            <w:tcBorders>
              <w:top w:val="single" w:sz="4" w:space="0" w:color="000000"/>
              <w:left w:val="single" w:sz="4" w:space="0" w:color="000000"/>
              <w:bottom w:val="single" w:sz="4" w:space="0" w:color="000000"/>
            </w:tcBorders>
            <w:vAlign w:val="center"/>
          </w:tcPr>
          <w:p w14:paraId="3D68DFB8" w14:textId="38F2791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Ônibus Convencional com saída de Chapecó/SC</w:t>
            </w:r>
          </w:p>
        </w:tc>
        <w:tc>
          <w:tcPr>
            <w:tcW w:w="2268" w:type="dxa"/>
            <w:tcBorders>
              <w:top w:val="single" w:sz="4" w:space="0" w:color="000000"/>
              <w:left w:val="single" w:sz="4" w:space="0" w:color="000000"/>
              <w:bottom w:val="single" w:sz="4" w:space="0" w:color="000000"/>
            </w:tcBorders>
            <w:vAlign w:val="center"/>
          </w:tcPr>
          <w:p w14:paraId="7B5B7633" w14:textId="4446CD7A"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2.</w:t>
            </w:r>
            <w:r w:rsidR="00CA68FA" w:rsidRPr="00DC7B3A">
              <w:rPr>
                <w:rFonts w:ascii="Calibri" w:hAnsi="Calibri" w:cs="Calibri"/>
                <w:color w:val="000000"/>
                <w:sz w:val="22"/>
                <w:szCs w:val="22"/>
                <w:lang w:eastAsia="pt-BR"/>
              </w:rPr>
              <w:t>0</w:t>
            </w:r>
            <w:r w:rsidRPr="00DC7B3A">
              <w:rPr>
                <w:rFonts w:ascii="Calibri" w:hAnsi="Calibri" w:cs="Calibri"/>
                <w:color w:val="000000"/>
                <w:sz w:val="22"/>
                <w:szCs w:val="22"/>
                <w:lang w:eastAsia="pt-BR"/>
              </w:rPr>
              <w:t>00</w:t>
            </w:r>
          </w:p>
        </w:tc>
        <w:tc>
          <w:tcPr>
            <w:tcW w:w="1276" w:type="dxa"/>
            <w:tcBorders>
              <w:top w:val="single" w:sz="4" w:space="0" w:color="000000"/>
              <w:left w:val="single" w:sz="4" w:space="0" w:color="000000"/>
              <w:bottom w:val="single" w:sz="4" w:space="0" w:color="000000"/>
            </w:tcBorders>
            <w:vAlign w:val="center"/>
          </w:tcPr>
          <w:p w14:paraId="7ED272FE" w14:textId="080CE1A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6A926CD6" w14:textId="0A95E532"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8,22</w:t>
            </w:r>
          </w:p>
        </w:tc>
      </w:tr>
      <w:tr w:rsidR="005B0C60" w:rsidRPr="005711D8" w14:paraId="5601978B"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30AFAF91" w14:textId="42972F6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04 / 14</w:t>
            </w:r>
          </w:p>
        </w:tc>
        <w:tc>
          <w:tcPr>
            <w:tcW w:w="4247" w:type="dxa"/>
            <w:tcBorders>
              <w:top w:val="single" w:sz="4" w:space="0" w:color="000000"/>
              <w:left w:val="single" w:sz="4" w:space="0" w:color="000000"/>
              <w:bottom w:val="single" w:sz="4" w:space="0" w:color="000000"/>
            </w:tcBorders>
            <w:vAlign w:val="center"/>
          </w:tcPr>
          <w:p w14:paraId="5EEF08DE" w14:textId="491BB3F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Ônibus Convencional com saída de Chapecó/SC</w:t>
            </w:r>
          </w:p>
        </w:tc>
        <w:tc>
          <w:tcPr>
            <w:tcW w:w="2268" w:type="dxa"/>
            <w:tcBorders>
              <w:top w:val="single" w:sz="4" w:space="0" w:color="000000"/>
              <w:left w:val="single" w:sz="4" w:space="0" w:color="000000"/>
              <w:bottom w:val="single" w:sz="4" w:space="0" w:color="000000"/>
            </w:tcBorders>
            <w:vAlign w:val="center"/>
          </w:tcPr>
          <w:p w14:paraId="13341986" w14:textId="0F3DD292"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150</w:t>
            </w:r>
          </w:p>
        </w:tc>
        <w:tc>
          <w:tcPr>
            <w:tcW w:w="1276" w:type="dxa"/>
            <w:tcBorders>
              <w:top w:val="single" w:sz="4" w:space="0" w:color="000000"/>
              <w:left w:val="single" w:sz="4" w:space="0" w:color="000000"/>
              <w:bottom w:val="single" w:sz="4" w:space="0" w:color="000000"/>
            </w:tcBorders>
            <w:vAlign w:val="center"/>
          </w:tcPr>
          <w:p w14:paraId="50C3DA3C" w14:textId="51C3DC4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0497FE40" w14:textId="32CE6FD1"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44,65</w:t>
            </w:r>
          </w:p>
        </w:tc>
      </w:tr>
      <w:tr w:rsidR="005B0C60" w:rsidRPr="005711D8" w14:paraId="1A92DD61"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00939878" w14:textId="50214DC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04 / 15</w:t>
            </w:r>
          </w:p>
        </w:tc>
        <w:tc>
          <w:tcPr>
            <w:tcW w:w="4247" w:type="dxa"/>
            <w:tcBorders>
              <w:top w:val="single" w:sz="4" w:space="0" w:color="000000"/>
              <w:left w:val="single" w:sz="4" w:space="0" w:color="000000"/>
              <w:bottom w:val="single" w:sz="4" w:space="0" w:color="000000"/>
            </w:tcBorders>
            <w:vAlign w:val="center"/>
          </w:tcPr>
          <w:p w14:paraId="394CEAAB" w14:textId="79F3AC7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Ônibus Convencional com saída de Pinhalzinho/SC</w:t>
            </w:r>
          </w:p>
        </w:tc>
        <w:tc>
          <w:tcPr>
            <w:tcW w:w="2268" w:type="dxa"/>
            <w:tcBorders>
              <w:top w:val="single" w:sz="4" w:space="0" w:color="000000"/>
              <w:left w:val="single" w:sz="4" w:space="0" w:color="000000"/>
              <w:bottom w:val="single" w:sz="4" w:space="0" w:color="000000"/>
            </w:tcBorders>
            <w:vAlign w:val="center"/>
          </w:tcPr>
          <w:p w14:paraId="56D36901" w14:textId="7E098CAE"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2.</w:t>
            </w:r>
            <w:r w:rsidR="00CA68FA" w:rsidRPr="00DC7B3A">
              <w:rPr>
                <w:rFonts w:ascii="Calibri" w:hAnsi="Calibri" w:cs="Calibri"/>
                <w:color w:val="000000"/>
                <w:sz w:val="22"/>
                <w:szCs w:val="22"/>
                <w:lang w:eastAsia="pt-BR"/>
              </w:rPr>
              <w:t>0</w:t>
            </w:r>
            <w:r w:rsidRPr="00DC7B3A">
              <w:rPr>
                <w:rFonts w:ascii="Calibri" w:hAnsi="Calibri" w:cs="Calibri"/>
                <w:color w:val="000000"/>
                <w:sz w:val="22"/>
                <w:szCs w:val="22"/>
                <w:lang w:eastAsia="pt-BR"/>
              </w:rPr>
              <w:t>00</w:t>
            </w:r>
          </w:p>
        </w:tc>
        <w:tc>
          <w:tcPr>
            <w:tcW w:w="1276" w:type="dxa"/>
            <w:tcBorders>
              <w:top w:val="single" w:sz="4" w:space="0" w:color="000000"/>
              <w:left w:val="single" w:sz="4" w:space="0" w:color="000000"/>
              <w:bottom w:val="single" w:sz="4" w:space="0" w:color="000000"/>
            </w:tcBorders>
            <w:vAlign w:val="center"/>
          </w:tcPr>
          <w:p w14:paraId="07702A3A" w14:textId="2CD60E04"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Km rodado</w:t>
            </w:r>
          </w:p>
        </w:tc>
        <w:tc>
          <w:tcPr>
            <w:tcW w:w="1134" w:type="dxa"/>
            <w:tcBorders>
              <w:top w:val="single" w:sz="4" w:space="0" w:color="000000"/>
              <w:left w:val="single" w:sz="4" w:space="0" w:color="000000"/>
              <w:bottom w:val="single" w:sz="4" w:space="0" w:color="000000"/>
              <w:right w:val="single" w:sz="4" w:space="0" w:color="000000"/>
            </w:tcBorders>
            <w:vAlign w:val="center"/>
          </w:tcPr>
          <w:p w14:paraId="7510A4E5" w14:textId="7074A1FA"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9,53</w:t>
            </w:r>
          </w:p>
        </w:tc>
      </w:tr>
      <w:tr w:rsidR="005B0C60" w:rsidRPr="005711D8" w14:paraId="456AAFE8" w14:textId="77777777" w:rsidTr="005B0C60">
        <w:trPr>
          <w:trHeight w:val="255"/>
        </w:trPr>
        <w:tc>
          <w:tcPr>
            <w:tcW w:w="1150" w:type="dxa"/>
            <w:tcBorders>
              <w:top w:val="single" w:sz="4" w:space="0" w:color="000000"/>
              <w:left w:val="single" w:sz="4" w:space="0" w:color="000000"/>
              <w:bottom w:val="single" w:sz="4" w:space="0" w:color="000000"/>
            </w:tcBorders>
            <w:vAlign w:val="center"/>
          </w:tcPr>
          <w:p w14:paraId="565A2EA8" w14:textId="1AD5E68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04 / 16</w:t>
            </w:r>
          </w:p>
        </w:tc>
        <w:tc>
          <w:tcPr>
            <w:tcW w:w="4247" w:type="dxa"/>
            <w:tcBorders>
              <w:top w:val="single" w:sz="4" w:space="0" w:color="000000"/>
              <w:left w:val="single" w:sz="4" w:space="0" w:color="000000"/>
              <w:bottom w:val="single" w:sz="4" w:space="0" w:color="000000"/>
            </w:tcBorders>
            <w:vAlign w:val="center"/>
          </w:tcPr>
          <w:p w14:paraId="5CBCC2CA" w14:textId="142BE3F7"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Disponibilidade veículo Ônibus Convencional com saída de Pinhalzinho /SC</w:t>
            </w:r>
          </w:p>
        </w:tc>
        <w:tc>
          <w:tcPr>
            <w:tcW w:w="2268" w:type="dxa"/>
            <w:tcBorders>
              <w:top w:val="single" w:sz="4" w:space="0" w:color="000000"/>
              <w:left w:val="single" w:sz="4" w:space="0" w:color="000000"/>
              <w:bottom w:val="single" w:sz="4" w:space="0" w:color="000000"/>
            </w:tcBorders>
            <w:vAlign w:val="center"/>
          </w:tcPr>
          <w:p w14:paraId="50899E77" w14:textId="09CA64DF"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150</w:t>
            </w:r>
          </w:p>
        </w:tc>
        <w:tc>
          <w:tcPr>
            <w:tcW w:w="1276" w:type="dxa"/>
            <w:tcBorders>
              <w:top w:val="single" w:sz="4" w:space="0" w:color="000000"/>
              <w:left w:val="single" w:sz="4" w:space="0" w:color="000000"/>
              <w:bottom w:val="single" w:sz="4" w:space="0" w:color="000000"/>
            </w:tcBorders>
            <w:vAlign w:val="center"/>
          </w:tcPr>
          <w:p w14:paraId="4A912853" w14:textId="348C6CCB"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Hora</w:t>
            </w:r>
          </w:p>
        </w:tc>
        <w:tc>
          <w:tcPr>
            <w:tcW w:w="1134" w:type="dxa"/>
            <w:tcBorders>
              <w:top w:val="single" w:sz="4" w:space="0" w:color="000000"/>
              <w:left w:val="single" w:sz="4" w:space="0" w:color="000000"/>
              <w:bottom w:val="single" w:sz="4" w:space="0" w:color="000000"/>
              <w:right w:val="single" w:sz="4" w:space="0" w:color="000000"/>
            </w:tcBorders>
            <w:vAlign w:val="center"/>
          </w:tcPr>
          <w:p w14:paraId="3DC4E3FA" w14:textId="6B87F7BC" w:rsidR="005B0C60" w:rsidRPr="00DC7B3A" w:rsidRDefault="005B0C60" w:rsidP="00DC7B3A">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 xml:space="preserve">R$ </w:t>
            </w:r>
            <w:r w:rsidR="00CA68FA" w:rsidRPr="00DC7B3A">
              <w:rPr>
                <w:rFonts w:ascii="Calibri" w:hAnsi="Calibri" w:cs="Calibri"/>
                <w:color w:val="000000"/>
                <w:sz w:val="22"/>
                <w:szCs w:val="22"/>
                <w:lang w:eastAsia="pt-BR"/>
              </w:rPr>
              <w:t>47,99</w:t>
            </w:r>
          </w:p>
        </w:tc>
      </w:tr>
      <w:tr w:rsidR="005B0C60" w:rsidRPr="005711D8" w14:paraId="56305057" w14:textId="77777777" w:rsidTr="005B0C60">
        <w:trPr>
          <w:trHeight w:val="613"/>
        </w:trPr>
        <w:tc>
          <w:tcPr>
            <w:tcW w:w="10075" w:type="dxa"/>
            <w:gridSpan w:val="5"/>
            <w:tcBorders>
              <w:top w:val="single" w:sz="4" w:space="0" w:color="000000"/>
              <w:left w:val="single" w:sz="4" w:space="0" w:color="000000"/>
              <w:bottom w:val="single" w:sz="4" w:space="0" w:color="000000"/>
              <w:right w:val="single" w:sz="4" w:space="0" w:color="000000"/>
            </w:tcBorders>
            <w:vAlign w:val="center"/>
          </w:tcPr>
          <w:p w14:paraId="402B3F83" w14:textId="541C2B43" w:rsidR="005B0C60" w:rsidRPr="00DC7B3A" w:rsidRDefault="005B0C60" w:rsidP="005B0C60">
            <w:pPr>
              <w:snapToGrid w:val="0"/>
              <w:jc w:val="center"/>
              <w:rPr>
                <w:rFonts w:ascii="Calibri" w:hAnsi="Calibri" w:cs="Calibri"/>
                <w:color w:val="000000"/>
                <w:sz w:val="22"/>
                <w:szCs w:val="22"/>
                <w:lang w:eastAsia="pt-BR"/>
              </w:rPr>
            </w:pPr>
            <w:r w:rsidRPr="00DC7B3A">
              <w:rPr>
                <w:rFonts w:ascii="Calibri" w:hAnsi="Calibri" w:cs="Calibri"/>
                <w:color w:val="000000"/>
                <w:sz w:val="22"/>
                <w:szCs w:val="22"/>
                <w:lang w:eastAsia="pt-BR"/>
              </w:rPr>
              <w:t>Empresa: Viagens Chapecó Transporte e Turismo Ltda, inscrita no CNPJ/MF sob o nº 02.579.062/0001-25, com sede na Rua João Elói Mendes, 254-D – Bairro Palmital – Chapecó/SC, doravante, denominada fornecedora.</w:t>
            </w:r>
          </w:p>
        </w:tc>
      </w:tr>
    </w:tbl>
    <w:p w14:paraId="604CD2DE" w14:textId="77777777" w:rsidR="00F04A4C" w:rsidRPr="00AE67EB" w:rsidRDefault="00F04A4C" w:rsidP="00F04A4C">
      <w:pPr>
        <w:jc w:val="both"/>
        <w:rPr>
          <w:rFonts w:ascii="Calibri" w:hAnsi="Calibri" w:cs="Calibri"/>
          <w:bCs/>
          <w:sz w:val="20"/>
          <w:szCs w:val="20"/>
        </w:rPr>
      </w:pPr>
    </w:p>
    <w:p w14:paraId="7E4284CF" w14:textId="77777777" w:rsidR="00F04A4C" w:rsidRPr="005711D8" w:rsidRDefault="00F04A4C" w:rsidP="00F04A4C">
      <w:pPr>
        <w:pStyle w:val="Ttulo5"/>
        <w:numPr>
          <w:ilvl w:val="0"/>
          <w:numId w:val="0"/>
        </w:numPr>
        <w:tabs>
          <w:tab w:val="clear" w:pos="1152"/>
          <w:tab w:val="left" w:pos="1134"/>
        </w:tabs>
        <w:jc w:val="both"/>
        <w:rPr>
          <w:rFonts w:ascii="Calibri" w:hAnsi="Calibri"/>
          <w:bCs/>
          <w:sz w:val="22"/>
          <w:szCs w:val="22"/>
        </w:rPr>
      </w:pPr>
      <w:r w:rsidRPr="005711D8">
        <w:rPr>
          <w:rFonts w:ascii="Calibri" w:hAnsi="Calibri"/>
          <w:sz w:val="22"/>
          <w:szCs w:val="22"/>
        </w:rPr>
        <w:t>CLÁUSULA PRIMEIRA – Do Objeto e sua Execução</w:t>
      </w:r>
    </w:p>
    <w:p w14:paraId="58EDE432"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Constitui objeto da presente Ata de Registro de Preços</w:t>
      </w:r>
      <w:r w:rsidR="00521EE2">
        <w:rPr>
          <w:rFonts w:ascii="Calibri" w:hAnsi="Calibri"/>
          <w:bCs/>
          <w:szCs w:val="22"/>
        </w:rPr>
        <w:t xml:space="preserve"> (ARP)</w:t>
      </w:r>
      <w:r w:rsidRPr="005711D8">
        <w:rPr>
          <w:rFonts w:ascii="Calibri" w:hAnsi="Calibri"/>
          <w:bCs/>
          <w:szCs w:val="22"/>
        </w:rPr>
        <w:t xml:space="preserve"> o registro dos preços dos produtos especif</w:t>
      </w:r>
      <w:r w:rsidR="00483AF3">
        <w:rPr>
          <w:rFonts w:ascii="Calibri" w:hAnsi="Calibri"/>
          <w:bCs/>
          <w:szCs w:val="22"/>
        </w:rPr>
        <w:t>icados no Anexo II do Edital</w:t>
      </w:r>
      <w:r w:rsidRPr="005711D8">
        <w:rPr>
          <w:rFonts w:ascii="Calibri" w:hAnsi="Calibri"/>
          <w:bCs/>
          <w:szCs w:val="22"/>
        </w:rPr>
        <w:t>.</w:t>
      </w:r>
    </w:p>
    <w:p w14:paraId="39583AB1"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 1º – São Participantes desta </w:t>
      </w:r>
      <w:r w:rsidR="00521EE2">
        <w:rPr>
          <w:rFonts w:ascii="Calibri" w:hAnsi="Calibri"/>
          <w:bCs/>
          <w:szCs w:val="22"/>
        </w:rPr>
        <w:t>ARP</w:t>
      </w:r>
      <w:r w:rsidRPr="005711D8">
        <w:rPr>
          <w:rFonts w:ascii="Calibri" w:hAnsi="Calibri"/>
          <w:bCs/>
          <w:szCs w:val="22"/>
        </w:rPr>
        <w:t>, aqueles descritos no Anexo I, d</w:t>
      </w:r>
      <w:r w:rsidR="00483AF3">
        <w:rPr>
          <w:rFonts w:ascii="Calibri" w:hAnsi="Calibri"/>
          <w:bCs/>
          <w:szCs w:val="22"/>
        </w:rPr>
        <w:t>este</w:t>
      </w:r>
      <w:r w:rsidRPr="005711D8">
        <w:rPr>
          <w:rFonts w:ascii="Calibri" w:hAnsi="Calibri"/>
          <w:bCs/>
          <w:szCs w:val="22"/>
        </w:rPr>
        <w:t xml:space="preserve"> Edital de pregão eletrônico.</w:t>
      </w:r>
    </w:p>
    <w:p w14:paraId="08D05AB1" w14:textId="77777777" w:rsidR="00F04A4C" w:rsidRPr="005711D8" w:rsidRDefault="00F04A4C" w:rsidP="00F04A4C">
      <w:pPr>
        <w:jc w:val="both"/>
        <w:rPr>
          <w:rFonts w:ascii="Calibri" w:hAnsi="Calibri"/>
          <w:sz w:val="22"/>
          <w:szCs w:val="18"/>
        </w:rPr>
      </w:pPr>
      <w:r w:rsidRPr="005711D8">
        <w:rPr>
          <w:rFonts w:ascii="Calibri" w:hAnsi="Calibri"/>
          <w:sz w:val="22"/>
          <w:szCs w:val="22"/>
        </w:rPr>
        <w:t xml:space="preserve">§ </w:t>
      </w:r>
      <w:r w:rsidR="00AE67EB">
        <w:rPr>
          <w:rFonts w:ascii="Calibri" w:hAnsi="Calibri"/>
          <w:sz w:val="22"/>
          <w:szCs w:val="22"/>
        </w:rPr>
        <w:t>2</w:t>
      </w:r>
      <w:r w:rsidRPr="005711D8">
        <w:rPr>
          <w:rFonts w:ascii="Calibri" w:hAnsi="Calibri"/>
          <w:sz w:val="22"/>
          <w:szCs w:val="22"/>
        </w:rPr>
        <w:t xml:space="preserve">º – </w:t>
      </w:r>
      <w:r w:rsidRPr="005711D8">
        <w:rPr>
          <w:rFonts w:ascii="Calibri" w:hAnsi="Calibri"/>
          <w:sz w:val="22"/>
        </w:rPr>
        <w:t xml:space="preserve">É vedada a formalização de contratos de qualquer natureza, incluindo os relativos à concessão de serviços públicos e programas de apoio e linhas de crédito, pela Administração Pública estadual direta ou indireta, com as empresas inseridas </w:t>
      </w:r>
      <w:r w:rsidRPr="005711D8">
        <w:rPr>
          <w:rFonts w:ascii="Calibri" w:hAnsi="Calibri"/>
          <w:sz w:val="22"/>
          <w:szCs w:val="22"/>
        </w:rPr>
        <w:t>no Cadastro de Empregadores que tenham mantido trabalhadores em condições análogas à de escravo, do Ministério do Trabalho e Emprego (MTE), c</w:t>
      </w:r>
      <w:r w:rsidRPr="005711D8">
        <w:rPr>
          <w:rFonts w:ascii="Calibri" w:hAnsi="Calibri"/>
          <w:sz w:val="22"/>
          <w:szCs w:val="18"/>
        </w:rPr>
        <w:t>onforme o a</w:t>
      </w:r>
      <w:r w:rsidRPr="005711D8">
        <w:rPr>
          <w:rFonts w:ascii="Calibri" w:hAnsi="Calibri"/>
          <w:sz w:val="22"/>
          <w:szCs w:val="22"/>
        </w:rPr>
        <w:t>rt. 2º da Lei nº 16.493/2014.</w:t>
      </w:r>
    </w:p>
    <w:p w14:paraId="3C33E93B" w14:textId="77777777" w:rsidR="00F04A4C" w:rsidRPr="005711D8" w:rsidRDefault="00F04A4C" w:rsidP="00F04A4C">
      <w:pPr>
        <w:pStyle w:val="EspSubTitulo1Char"/>
        <w:tabs>
          <w:tab w:val="left" w:pos="1134"/>
        </w:tabs>
        <w:suppressAutoHyphens/>
        <w:spacing w:before="0" w:after="0"/>
        <w:rPr>
          <w:rFonts w:ascii="Calibri" w:hAnsi="Calibri"/>
          <w:bCs/>
          <w:szCs w:val="22"/>
        </w:rPr>
      </w:pPr>
    </w:p>
    <w:p w14:paraId="2E87475D"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SEGUNDA – Da Vigência</w:t>
      </w:r>
    </w:p>
    <w:p w14:paraId="16C986D7" w14:textId="77777777" w:rsidR="00F04A4C" w:rsidRPr="005711D8" w:rsidRDefault="00F04A4C" w:rsidP="00521EE2">
      <w:pPr>
        <w:pStyle w:val="EspSubTitulo1Char"/>
        <w:tabs>
          <w:tab w:val="left" w:pos="1134"/>
        </w:tabs>
        <w:suppressAutoHyphens/>
        <w:spacing w:before="0" w:after="0"/>
        <w:rPr>
          <w:rFonts w:ascii="Calibri" w:hAnsi="Calibri"/>
          <w:bCs/>
          <w:szCs w:val="22"/>
        </w:rPr>
      </w:pPr>
      <w:r w:rsidRPr="005711D8">
        <w:rPr>
          <w:rFonts w:ascii="Calibri" w:hAnsi="Calibri"/>
          <w:bCs/>
          <w:szCs w:val="22"/>
        </w:rPr>
        <w:t xml:space="preserve">O prazo de vigência da Ata de Registro de Preços </w:t>
      </w:r>
      <w:r w:rsidR="00C225EB" w:rsidRPr="00352F71">
        <w:rPr>
          <w:rFonts w:ascii="Calibri" w:hAnsi="Calibri" w:cs="Calibri"/>
        </w:rPr>
        <w:t>será de 12 (doze) meses contadas da data de publicação d</w:t>
      </w:r>
      <w:r w:rsidR="00C225EB">
        <w:rPr>
          <w:rFonts w:ascii="Calibri" w:hAnsi="Calibri" w:cs="Calibri"/>
        </w:rPr>
        <w:t>o extrato</w:t>
      </w:r>
      <w:r w:rsidR="00C225EB" w:rsidRPr="00352F71">
        <w:rPr>
          <w:rFonts w:ascii="Calibri" w:hAnsi="Calibri" w:cs="Calibri"/>
        </w:rPr>
        <w:t xml:space="preserve"> no Diário Oficial do Estado de Santa Catarina (DOE/SC)</w:t>
      </w:r>
      <w:r w:rsidRPr="005711D8">
        <w:rPr>
          <w:rFonts w:ascii="Calibri" w:hAnsi="Calibri"/>
          <w:bCs/>
          <w:szCs w:val="22"/>
        </w:rPr>
        <w:t>, vedada a sua prorrogação.</w:t>
      </w:r>
    </w:p>
    <w:p w14:paraId="4C46A798" w14:textId="77777777" w:rsidR="00F04A4C" w:rsidRPr="005711D8" w:rsidRDefault="00F04A4C" w:rsidP="00F04A4C">
      <w:pPr>
        <w:tabs>
          <w:tab w:val="left" w:pos="1134"/>
        </w:tabs>
        <w:jc w:val="both"/>
        <w:rPr>
          <w:rFonts w:ascii="Calibri" w:hAnsi="Calibri"/>
          <w:b/>
          <w:sz w:val="22"/>
          <w:szCs w:val="22"/>
        </w:rPr>
      </w:pPr>
    </w:p>
    <w:p w14:paraId="4D98429E" w14:textId="77777777" w:rsidR="00F04A4C" w:rsidRPr="005711D8" w:rsidRDefault="00F04A4C" w:rsidP="00F04A4C">
      <w:pPr>
        <w:tabs>
          <w:tab w:val="left" w:pos="1134"/>
        </w:tabs>
        <w:jc w:val="both"/>
        <w:rPr>
          <w:rFonts w:ascii="Calibri" w:hAnsi="Calibri"/>
          <w:bCs/>
          <w:sz w:val="22"/>
          <w:szCs w:val="22"/>
        </w:rPr>
      </w:pPr>
      <w:r w:rsidRPr="005711D8">
        <w:rPr>
          <w:rFonts w:ascii="Calibri" w:hAnsi="Calibri"/>
          <w:b/>
          <w:sz w:val="22"/>
          <w:szCs w:val="22"/>
        </w:rPr>
        <w:t>CLÁUSULA TERCEIRA – Dos Contratos</w:t>
      </w:r>
    </w:p>
    <w:p w14:paraId="65407D6A" w14:textId="77777777" w:rsidR="00F04A4C" w:rsidRPr="005711D8" w:rsidRDefault="00F04A4C" w:rsidP="00F04A4C">
      <w:pPr>
        <w:pStyle w:val="EspSubTitulo1Char"/>
        <w:tabs>
          <w:tab w:val="left" w:pos="1134"/>
        </w:tabs>
        <w:suppressAutoHyphens/>
        <w:spacing w:before="0" w:after="0"/>
        <w:rPr>
          <w:rFonts w:ascii="Calibri" w:hAnsi="Calibri"/>
          <w:b/>
          <w:szCs w:val="22"/>
        </w:rPr>
      </w:pPr>
      <w:r w:rsidRPr="005711D8">
        <w:rPr>
          <w:rFonts w:ascii="Calibri" w:hAnsi="Calibri"/>
          <w:bCs/>
          <w:szCs w:val="22"/>
        </w:rPr>
        <w:t>Para consecução do fornecimento dos produtos registrados nesta Ata, serão emitidas autorizações de fornecimento/contratos entre as empresas julgadas vencedoras – Fornecedoras e a FUNDAÇÃO UNIVERSIDADE DO ESTADO DE SANTA CATARINA, Órgão Participante, d</w:t>
      </w:r>
      <w:r w:rsidR="00483AF3">
        <w:rPr>
          <w:rFonts w:ascii="Calibri" w:hAnsi="Calibri"/>
          <w:bCs/>
          <w:szCs w:val="22"/>
        </w:rPr>
        <w:t>este</w:t>
      </w:r>
      <w:r w:rsidRPr="005711D8">
        <w:rPr>
          <w:rFonts w:ascii="Calibri" w:hAnsi="Calibri"/>
          <w:bCs/>
          <w:szCs w:val="22"/>
        </w:rPr>
        <w:t xml:space="preserve"> pregão eletrônico.</w:t>
      </w:r>
    </w:p>
    <w:p w14:paraId="7618396D" w14:textId="77777777" w:rsidR="00F04A4C" w:rsidRPr="005711D8" w:rsidRDefault="00F04A4C" w:rsidP="00F04A4C">
      <w:pPr>
        <w:tabs>
          <w:tab w:val="left" w:pos="1134"/>
        </w:tabs>
        <w:jc w:val="both"/>
        <w:rPr>
          <w:rFonts w:ascii="Calibri" w:hAnsi="Calibri"/>
          <w:b/>
          <w:sz w:val="22"/>
          <w:szCs w:val="22"/>
        </w:rPr>
      </w:pPr>
    </w:p>
    <w:p w14:paraId="1A5FF659" w14:textId="77777777" w:rsidR="00F04A4C" w:rsidRPr="005711D8" w:rsidRDefault="00F04A4C" w:rsidP="00F04A4C">
      <w:pPr>
        <w:tabs>
          <w:tab w:val="left" w:pos="1134"/>
        </w:tabs>
        <w:jc w:val="both"/>
        <w:rPr>
          <w:rFonts w:ascii="Calibri" w:hAnsi="Calibri"/>
          <w:bCs/>
          <w:sz w:val="22"/>
          <w:szCs w:val="22"/>
          <w:lang w:val="pt-PT"/>
        </w:rPr>
      </w:pPr>
      <w:r w:rsidRPr="005711D8">
        <w:rPr>
          <w:rFonts w:ascii="Calibri" w:hAnsi="Calibri"/>
          <w:b/>
          <w:sz w:val="22"/>
          <w:szCs w:val="22"/>
        </w:rPr>
        <w:t>CLÁUSULA QUARTA</w:t>
      </w:r>
      <w:r w:rsidRPr="005711D8">
        <w:rPr>
          <w:rFonts w:ascii="Calibri" w:hAnsi="Calibri"/>
          <w:bCs/>
          <w:sz w:val="22"/>
          <w:szCs w:val="22"/>
        </w:rPr>
        <w:t xml:space="preserve"> </w:t>
      </w:r>
      <w:r w:rsidRPr="00AE67EB">
        <w:rPr>
          <w:rFonts w:ascii="Calibri" w:hAnsi="Calibri"/>
          <w:b/>
          <w:sz w:val="22"/>
          <w:szCs w:val="22"/>
        </w:rPr>
        <w:t xml:space="preserve">– </w:t>
      </w:r>
      <w:r w:rsidRPr="005711D8">
        <w:rPr>
          <w:rFonts w:ascii="Calibri" w:hAnsi="Calibri"/>
          <w:bCs/>
          <w:sz w:val="22"/>
          <w:szCs w:val="22"/>
        </w:rPr>
        <w:t>São partes integrantes da presente Ata, independentemente</w:t>
      </w:r>
      <w:r w:rsidR="00483AF3">
        <w:rPr>
          <w:rFonts w:ascii="Calibri" w:hAnsi="Calibri"/>
          <w:bCs/>
          <w:sz w:val="22"/>
          <w:szCs w:val="22"/>
        </w:rPr>
        <w:t xml:space="preserve"> de sua transcrição, o Edital deste</w:t>
      </w:r>
      <w:r w:rsidRPr="005711D8">
        <w:rPr>
          <w:rFonts w:ascii="Calibri" w:hAnsi="Calibri"/>
          <w:bCs/>
          <w:sz w:val="22"/>
          <w:szCs w:val="22"/>
        </w:rPr>
        <w:t xml:space="preserve"> pregão eletrônico, seus Anexos e a proposta eletrônica da Fornecedora.</w:t>
      </w:r>
    </w:p>
    <w:p w14:paraId="6E7A6F99" w14:textId="77777777" w:rsidR="00F04A4C" w:rsidRPr="005711D8" w:rsidRDefault="00F04A4C" w:rsidP="00F04A4C">
      <w:pPr>
        <w:tabs>
          <w:tab w:val="left" w:pos="1134"/>
          <w:tab w:val="left" w:pos="4253"/>
        </w:tabs>
        <w:jc w:val="both"/>
        <w:rPr>
          <w:rFonts w:ascii="Calibri" w:hAnsi="Calibri"/>
          <w:bCs/>
          <w:sz w:val="22"/>
          <w:szCs w:val="22"/>
        </w:rPr>
      </w:pPr>
    </w:p>
    <w:p w14:paraId="6A18346B" w14:textId="77777777" w:rsidR="00F04A4C" w:rsidRPr="005711D8" w:rsidRDefault="00F04A4C" w:rsidP="00F04A4C">
      <w:pPr>
        <w:tabs>
          <w:tab w:val="left" w:pos="1134"/>
          <w:tab w:val="left" w:pos="4253"/>
        </w:tabs>
        <w:jc w:val="both"/>
        <w:rPr>
          <w:rFonts w:ascii="Calibri" w:hAnsi="Calibri"/>
          <w:bCs/>
          <w:sz w:val="22"/>
          <w:szCs w:val="22"/>
        </w:rPr>
      </w:pPr>
      <w:r w:rsidRPr="005711D8">
        <w:rPr>
          <w:rFonts w:ascii="Calibri" w:hAnsi="Calibri"/>
          <w:b/>
          <w:sz w:val="22"/>
          <w:szCs w:val="22"/>
        </w:rPr>
        <w:t xml:space="preserve">CLÁUSULA </w:t>
      </w:r>
      <w:r w:rsidR="00AE67EB">
        <w:rPr>
          <w:rFonts w:ascii="Calibri" w:hAnsi="Calibri"/>
          <w:b/>
          <w:sz w:val="22"/>
          <w:szCs w:val="22"/>
        </w:rPr>
        <w:t>QUINTA</w:t>
      </w:r>
      <w:r w:rsidRPr="005711D8">
        <w:rPr>
          <w:rFonts w:ascii="Calibri" w:hAnsi="Calibri"/>
          <w:b/>
          <w:sz w:val="22"/>
          <w:szCs w:val="22"/>
        </w:rPr>
        <w:t xml:space="preserve"> – Do Foro</w:t>
      </w:r>
    </w:p>
    <w:p w14:paraId="3D9FE62E" w14:textId="77777777" w:rsidR="00F04A4C" w:rsidRPr="005711D8" w:rsidRDefault="00F04A4C" w:rsidP="00F04A4C">
      <w:pPr>
        <w:pStyle w:val="EspSubTitulo1Char"/>
        <w:tabs>
          <w:tab w:val="left" w:pos="1134"/>
        </w:tabs>
        <w:suppressAutoHyphens/>
        <w:spacing w:before="0" w:after="0"/>
        <w:rPr>
          <w:rFonts w:ascii="Calibri" w:hAnsi="Calibri"/>
          <w:bCs/>
          <w:szCs w:val="22"/>
        </w:rPr>
      </w:pPr>
      <w:r w:rsidRPr="005711D8">
        <w:rPr>
          <w:rFonts w:ascii="Calibri" w:hAnsi="Calibri"/>
          <w:bCs/>
          <w:szCs w:val="22"/>
        </w:rPr>
        <w:t>Fica eleito o Foro da Comarca da Capital do Estado de Santa Catarina, com a renúncia expressa de qualquer outro, por mais privilegiado que seja, para serem dirimidas questões originárias da execução desta Ata.</w:t>
      </w:r>
    </w:p>
    <w:p w14:paraId="3A4E4F79" w14:textId="77777777" w:rsidR="00F04A4C" w:rsidRPr="005711D8" w:rsidRDefault="00F04A4C" w:rsidP="00F04A4C">
      <w:pPr>
        <w:pStyle w:val="Contedodoquadro"/>
        <w:tabs>
          <w:tab w:val="clear" w:pos="1152"/>
          <w:tab w:val="left" w:pos="1134"/>
        </w:tabs>
        <w:rPr>
          <w:rFonts w:ascii="Calibri" w:hAnsi="Calibri"/>
          <w:bCs/>
          <w:sz w:val="22"/>
          <w:szCs w:val="22"/>
        </w:rPr>
      </w:pPr>
    </w:p>
    <w:p w14:paraId="694BA9D9" w14:textId="0BFAF3B4" w:rsidR="00D83709" w:rsidRDefault="00A54CDA" w:rsidP="00AE67EB">
      <w:pPr>
        <w:ind w:right="27"/>
        <w:jc w:val="right"/>
        <w:rPr>
          <w:rFonts w:ascii="Calibri" w:hAnsi="Calibri" w:cs="Calibri"/>
          <w:sz w:val="22"/>
        </w:rPr>
      </w:pPr>
      <w:sdt>
        <w:sdtPr>
          <w:rPr>
            <w:rFonts w:asciiTheme="minorHAnsi" w:hAnsiTheme="minorHAnsi" w:cstheme="minorHAnsi"/>
            <w:b/>
          </w:rPr>
          <w:alias w:val="Cidade"/>
          <w:tag w:val="Cidade"/>
          <w:id w:val="2017575928"/>
          <w:placeholder>
            <w:docPart w:val="604CEB6BCD6848C5B0CEB98C2A6B9E8F"/>
          </w:placeholder>
          <w15:color w:val="FF6600"/>
          <w:dropDownList>
            <w:listItem w:value="Escolher um item."/>
            <w:listItem w:displayText="Florianópolis/SC" w:value="Florianópolis/SC"/>
            <w:listItem w:displayText="Joinville/SC" w:value="Joinville/SC"/>
            <w:listItem w:displayText="Lages/SC" w:value="Lages/SC"/>
            <w:listItem w:displayText="Laguna/SC" w:value="Laguna/SC"/>
            <w:listItem w:displayText="Balneário Camboriú/SC" w:value="Balneário Camboriú/SC"/>
            <w:listItem w:displayText="Chapecó/SC" w:value="Chapecó/SC"/>
            <w:listItem w:displayText="São Bento do Sul/SC" w:value="São Bento do Sul/SC"/>
            <w:listItem w:displayText="Ibirama/SC" w:value="Ibirama/SC"/>
          </w:dropDownList>
        </w:sdtPr>
        <w:sdtEndPr/>
        <w:sdtContent>
          <w:r w:rsidR="00DC7B3A">
            <w:rPr>
              <w:rFonts w:asciiTheme="minorHAnsi" w:hAnsiTheme="minorHAnsi" w:cstheme="minorHAnsi"/>
              <w:b/>
            </w:rPr>
            <w:t>Chapecó/SC</w:t>
          </w:r>
        </w:sdtContent>
      </w:sdt>
      <w:r w:rsidR="00D83709" w:rsidRPr="005711D8">
        <w:rPr>
          <w:rFonts w:ascii="Calibri" w:hAnsi="Calibri" w:cs="Calibri"/>
          <w:sz w:val="22"/>
        </w:rPr>
        <w:t xml:space="preserve">, </w:t>
      </w:r>
      <w:r w:rsidR="00EF3245" w:rsidRPr="00EF3245">
        <w:rPr>
          <w:rFonts w:ascii="Calibri" w:hAnsi="Calibri" w:cs="Calibri"/>
          <w:i/>
          <w:sz w:val="22"/>
        </w:rPr>
        <w:t>conforme assinaturas digitais.</w:t>
      </w:r>
    </w:p>
    <w:p w14:paraId="16BFE252" w14:textId="77777777" w:rsidR="00AE67EB" w:rsidRDefault="00AE67EB" w:rsidP="0034514C">
      <w:pPr>
        <w:ind w:right="27"/>
        <w:jc w:val="center"/>
        <w:rPr>
          <w:rFonts w:ascii="Calibri" w:hAnsi="Calibri" w:cs="Calibri"/>
          <w:i/>
          <w:iCs/>
          <w:sz w:val="22"/>
        </w:rPr>
      </w:pPr>
    </w:p>
    <w:p w14:paraId="5A5A1A43" w14:textId="77777777" w:rsidR="00AE67EB" w:rsidRDefault="00AE67EB" w:rsidP="0034514C">
      <w:pPr>
        <w:ind w:right="27"/>
        <w:jc w:val="center"/>
        <w:rPr>
          <w:rFonts w:ascii="Calibri" w:hAnsi="Calibri" w:cs="Calibri"/>
          <w:i/>
          <w:iCs/>
          <w:sz w:val="22"/>
        </w:rPr>
        <w:sectPr w:rsidR="00AE67EB" w:rsidSect="00095A81">
          <w:headerReference w:type="default" r:id="rId8"/>
          <w:footerReference w:type="default" r:id="rId9"/>
          <w:pgSz w:w="11907" w:h="16840" w:code="9"/>
          <w:pgMar w:top="851" w:right="708" w:bottom="794" w:left="1134" w:header="567" w:footer="567" w:gutter="0"/>
          <w:cols w:space="720"/>
        </w:sectPr>
      </w:pPr>
    </w:p>
    <w:p w14:paraId="4DAE5834" w14:textId="77777777" w:rsidR="00D42146"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347A90E4" w14:textId="77777777" w:rsidR="00A94E47" w:rsidRPr="00AE67EB" w:rsidRDefault="00A94E47" w:rsidP="00A94E47">
      <w:pPr>
        <w:ind w:right="27"/>
        <w:jc w:val="center"/>
        <w:rPr>
          <w:rFonts w:ascii="Calibri" w:hAnsi="Calibri" w:cs="Calibri"/>
          <w:b/>
          <w:bCs/>
          <w:sz w:val="22"/>
          <w:szCs w:val="22"/>
        </w:rPr>
      </w:pPr>
      <w:r w:rsidRPr="00AE67EB">
        <w:rPr>
          <w:rFonts w:ascii="Calibri" w:hAnsi="Calibri" w:cs="Calibri"/>
          <w:b/>
          <w:bCs/>
          <w:sz w:val="22"/>
          <w:szCs w:val="22"/>
        </w:rPr>
        <w:t>Órgão Gerenciador</w:t>
      </w:r>
    </w:p>
    <w:p w14:paraId="5D15580A" w14:textId="77777777" w:rsidR="00F803EB" w:rsidRPr="005711D8" w:rsidRDefault="00AE67EB" w:rsidP="00A94E47">
      <w:pPr>
        <w:jc w:val="center"/>
        <w:rPr>
          <w:rFonts w:ascii="Calibri" w:hAnsi="Calibri" w:cs="Calibri"/>
          <w:sz w:val="22"/>
        </w:rPr>
      </w:pPr>
      <w:r w:rsidRPr="005711D8">
        <w:rPr>
          <w:rFonts w:ascii="Calibri" w:hAnsi="Calibri" w:cs="Calibri"/>
        </w:rPr>
        <w:t>Fundação Universidade do Estado de Santa Catarina</w:t>
      </w:r>
    </w:p>
    <w:p w14:paraId="16DF4FFA" w14:textId="77777777" w:rsidR="00F04A4C" w:rsidRPr="005711D8" w:rsidRDefault="00F04A4C" w:rsidP="00A94E47">
      <w:pPr>
        <w:jc w:val="center"/>
        <w:rPr>
          <w:rFonts w:ascii="Calibri" w:hAnsi="Calibri" w:cs="Calibri"/>
          <w:sz w:val="22"/>
        </w:rPr>
      </w:pPr>
    </w:p>
    <w:p w14:paraId="100BE338"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0F516E8" w14:textId="76DEBE1D" w:rsidR="0034514C" w:rsidRPr="005711D8" w:rsidRDefault="00EF3245" w:rsidP="00EF3245">
      <w:pPr>
        <w:ind w:right="27"/>
        <w:jc w:val="center"/>
        <w:rPr>
          <w:rFonts w:ascii="Calibri" w:hAnsi="Calibri" w:cs="Calibri"/>
          <w:sz w:val="22"/>
          <w:szCs w:val="22"/>
        </w:rPr>
      </w:pPr>
      <w:proofErr w:type="spellStart"/>
      <w:r w:rsidRPr="00EF3245">
        <w:rPr>
          <w:rFonts w:ascii="Calibri" w:hAnsi="Calibri" w:cs="Calibri"/>
          <w:b/>
          <w:bCs/>
          <w:sz w:val="22"/>
          <w:szCs w:val="22"/>
        </w:rPr>
        <w:t>Lokar</w:t>
      </w:r>
      <w:proofErr w:type="spellEnd"/>
      <w:r w:rsidRPr="00EF3245">
        <w:rPr>
          <w:rFonts w:ascii="Calibri" w:hAnsi="Calibri" w:cs="Calibri"/>
          <w:b/>
          <w:bCs/>
          <w:sz w:val="22"/>
          <w:szCs w:val="22"/>
        </w:rPr>
        <w:t xml:space="preserve"> Agência de viagens e Turismo Ltda</w:t>
      </w:r>
    </w:p>
    <w:p w14:paraId="657CAE1A" w14:textId="77777777" w:rsidR="00AE67EB" w:rsidRDefault="00AE67EB" w:rsidP="0034514C">
      <w:pPr>
        <w:ind w:right="27"/>
        <w:jc w:val="center"/>
        <w:rPr>
          <w:rFonts w:ascii="Calibri" w:hAnsi="Calibri" w:cs="Calibri"/>
          <w:i/>
          <w:iCs/>
          <w:sz w:val="22"/>
        </w:rPr>
      </w:pPr>
    </w:p>
    <w:p w14:paraId="7B3003E4" w14:textId="77777777" w:rsidR="0034514C" w:rsidRPr="0034514C" w:rsidRDefault="0034514C" w:rsidP="0034514C">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64ACB0F1" w14:textId="5A50FECC" w:rsidR="00AE67EB" w:rsidRDefault="00EF3245" w:rsidP="00EF3245">
      <w:pPr>
        <w:jc w:val="center"/>
        <w:rPr>
          <w:rFonts w:ascii="Calibri" w:hAnsi="Calibri" w:cs="Calibri"/>
          <w:sz w:val="22"/>
        </w:rPr>
        <w:sectPr w:rsidR="00AE67EB" w:rsidSect="00AE67EB">
          <w:type w:val="continuous"/>
          <w:pgSz w:w="11907" w:h="16840" w:code="9"/>
          <w:pgMar w:top="851" w:right="708" w:bottom="794" w:left="1134" w:header="567" w:footer="567" w:gutter="0"/>
          <w:cols w:num="3" w:space="720"/>
        </w:sectPr>
      </w:pPr>
      <w:r w:rsidRPr="00EF3245">
        <w:rPr>
          <w:rFonts w:ascii="Calibri" w:hAnsi="Calibri" w:cs="Calibri"/>
          <w:b/>
          <w:bCs/>
          <w:sz w:val="22"/>
          <w:szCs w:val="22"/>
        </w:rPr>
        <w:t>N</w:t>
      </w:r>
      <w:proofErr w:type="spellStart"/>
      <w:r w:rsidRPr="00EF3245">
        <w:rPr>
          <w:rFonts w:ascii="Calibri" w:hAnsi="Calibri" w:cs="Calibri"/>
          <w:b/>
          <w:bCs/>
          <w:sz w:val="22"/>
          <w:szCs w:val="22"/>
        </w:rPr>
        <w:t xml:space="preserve">eara </w:t>
      </w:r>
      <w:proofErr w:type="spellEnd"/>
      <w:r w:rsidRPr="00EF3245">
        <w:rPr>
          <w:rFonts w:ascii="Calibri" w:hAnsi="Calibri" w:cs="Calibri"/>
          <w:b/>
          <w:bCs/>
          <w:sz w:val="22"/>
          <w:szCs w:val="22"/>
        </w:rPr>
        <w:t xml:space="preserve">Transporte e Turismo </w:t>
      </w:r>
      <w:proofErr w:type="spellStart"/>
      <w:r w:rsidRPr="00EF3245">
        <w:rPr>
          <w:rFonts w:ascii="Calibri" w:hAnsi="Calibri" w:cs="Calibri"/>
          <w:b/>
          <w:bCs/>
          <w:sz w:val="22"/>
          <w:szCs w:val="22"/>
        </w:rPr>
        <w:t>Eireli</w:t>
      </w:r>
      <w:proofErr w:type="spellEnd"/>
    </w:p>
    <w:p w14:paraId="2F2921CC" w14:textId="77777777" w:rsidR="00EF3245" w:rsidRPr="005711D8" w:rsidRDefault="00EF3245" w:rsidP="00EF3245">
      <w:pPr>
        <w:jc w:val="center"/>
        <w:rPr>
          <w:rFonts w:ascii="Calibri" w:hAnsi="Calibri" w:cs="Calibri"/>
          <w:sz w:val="22"/>
        </w:rPr>
      </w:pPr>
    </w:p>
    <w:p w14:paraId="58025611" w14:textId="77777777" w:rsidR="00EF3245" w:rsidRPr="0034514C" w:rsidRDefault="00EF3245" w:rsidP="00EF3245">
      <w:pPr>
        <w:ind w:right="27"/>
        <w:jc w:val="center"/>
        <w:rPr>
          <w:rFonts w:ascii="Calibri" w:hAnsi="Calibri" w:cs="Calibri"/>
          <w:i/>
          <w:iCs/>
          <w:sz w:val="22"/>
        </w:rPr>
      </w:pPr>
      <w:r w:rsidRPr="0034514C">
        <w:rPr>
          <w:rFonts w:ascii="Calibri" w:hAnsi="Calibri" w:cs="Calibri"/>
          <w:i/>
          <w:iCs/>
          <w:sz w:val="22"/>
        </w:rPr>
        <w:t>(</w:t>
      </w:r>
      <w:r>
        <w:rPr>
          <w:rFonts w:ascii="Calibri" w:hAnsi="Calibri" w:cs="Calibri"/>
          <w:i/>
          <w:iCs/>
          <w:sz w:val="22"/>
        </w:rPr>
        <w:t>A</w:t>
      </w:r>
      <w:r w:rsidRPr="0034514C">
        <w:rPr>
          <w:rFonts w:ascii="Calibri" w:hAnsi="Calibri" w:cs="Calibri"/>
          <w:i/>
          <w:iCs/>
          <w:sz w:val="22"/>
        </w:rPr>
        <w:t>ssinatura Digital)</w:t>
      </w:r>
    </w:p>
    <w:p w14:paraId="500D0583" w14:textId="7CE958B2" w:rsidR="00F04A4C" w:rsidRPr="005711D8" w:rsidRDefault="00EF3245" w:rsidP="00EF3245">
      <w:pPr>
        <w:jc w:val="center"/>
        <w:rPr>
          <w:rFonts w:ascii="Calibri" w:hAnsi="Calibri" w:cs="Calibri"/>
          <w:sz w:val="22"/>
        </w:rPr>
      </w:pPr>
      <w:r w:rsidRPr="00EF3245">
        <w:rPr>
          <w:rFonts w:ascii="Calibri" w:hAnsi="Calibri" w:cs="Calibri"/>
          <w:b/>
          <w:bCs/>
          <w:sz w:val="22"/>
          <w:szCs w:val="22"/>
        </w:rPr>
        <w:t>Viagens Chapecó Transporte e Turismo Ltda</w:t>
      </w:r>
    </w:p>
    <w:sectPr w:rsidR="00F04A4C" w:rsidRPr="005711D8" w:rsidSect="00AA40F9">
      <w:type w:val="continuous"/>
      <w:pgSz w:w="11907" w:h="16840" w:code="9"/>
      <w:pgMar w:top="851" w:right="708" w:bottom="794"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074E8" w14:textId="77777777" w:rsidR="00230D30" w:rsidRDefault="00230D30">
      <w:r>
        <w:separator/>
      </w:r>
    </w:p>
  </w:endnote>
  <w:endnote w:type="continuationSeparator" w:id="0">
    <w:p w14:paraId="75E7FA73" w14:textId="77777777" w:rsidR="00230D30" w:rsidRDefault="00230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17AE85" w14:textId="32B661E9" w:rsidR="00230D30" w:rsidRDefault="00230D30" w:rsidP="00352F71">
    <w:pPr>
      <w:pStyle w:val="Rodap"/>
      <w:tabs>
        <w:tab w:val="clear" w:pos="4419"/>
        <w:tab w:val="center" w:pos="0"/>
      </w:tabs>
      <w:rPr>
        <w:color w:val="0000FF"/>
        <w:sz w:val="14"/>
      </w:rPr>
    </w:pPr>
    <w:r w:rsidRPr="00720EDB">
      <w:rPr>
        <w:sz w:val="14"/>
      </w:rPr>
      <w:t>PE 1580/2022</w:t>
    </w:r>
    <w:r>
      <w:rPr>
        <w:sz w:val="14"/>
      </w:rPr>
      <w:t xml:space="preserve">                                                                                                                                                                                                                                           Página </w:t>
    </w:r>
    <w:r>
      <w:rPr>
        <w:sz w:val="14"/>
      </w:rPr>
      <w:fldChar w:fldCharType="begin"/>
    </w:r>
    <w:r>
      <w:rPr>
        <w:sz w:val="14"/>
      </w:rPr>
      <w:instrText xml:space="preserve"> PAGE </w:instrText>
    </w:r>
    <w:r>
      <w:rPr>
        <w:sz w:val="14"/>
      </w:rPr>
      <w:fldChar w:fldCharType="separate"/>
    </w:r>
    <w:r>
      <w:rPr>
        <w:noProof/>
        <w:sz w:val="14"/>
      </w:rPr>
      <w:t>16</w:t>
    </w:r>
    <w:r>
      <w:rPr>
        <w:sz w:val="14"/>
      </w:rPr>
      <w:fldChar w:fldCharType="end"/>
    </w:r>
    <w:r>
      <w:rPr>
        <w:sz w:val="14"/>
      </w:rPr>
      <w:t xml:space="preserve"> de </w:t>
    </w:r>
    <w:r>
      <w:rPr>
        <w:sz w:val="14"/>
      </w:rPr>
      <w:fldChar w:fldCharType="begin"/>
    </w:r>
    <w:r>
      <w:rPr>
        <w:sz w:val="14"/>
      </w:rPr>
      <w:instrText xml:space="preserve"> NUMPAGES \*Arabic </w:instrText>
    </w:r>
    <w:r>
      <w:rPr>
        <w:sz w:val="14"/>
      </w:rPr>
      <w:fldChar w:fldCharType="separate"/>
    </w:r>
    <w:r>
      <w:rPr>
        <w:noProof/>
        <w:sz w:val="14"/>
      </w:rPr>
      <w:t>18</w:t>
    </w:r>
    <w:r>
      <w:rPr>
        <w:sz w:val="14"/>
      </w:rPr>
      <w:fldChar w:fldCharType="end"/>
    </w:r>
    <w:r>
      <w:rPr>
        <w:sz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A32876" w14:textId="77777777" w:rsidR="00230D30" w:rsidRDefault="00230D30">
      <w:r>
        <w:separator/>
      </w:r>
    </w:p>
  </w:footnote>
  <w:footnote w:type="continuationSeparator" w:id="0">
    <w:p w14:paraId="76988453" w14:textId="77777777" w:rsidR="00230D30" w:rsidRDefault="00230D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12E59F" w14:textId="77777777" w:rsidR="00230D30" w:rsidRDefault="00230D30">
    <w:pPr>
      <w:pStyle w:val="Cabealho"/>
      <w:rPr>
        <w:noProof/>
        <w:lang w:eastAsia="pt-BR"/>
      </w:rPr>
    </w:pPr>
    <w:r w:rsidRPr="005F6D78">
      <w:rPr>
        <w:noProof/>
        <w:lang w:val="pt-BR" w:eastAsia="pt-BR"/>
      </w:rPr>
      <w:drawing>
        <wp:inline distT="0" distB="0" distL="0" distR="0" wp14:anchorId="6F5554A6" wp14:editId="379D5513">
          <wp:extent cx="1295400" cy="438150"/>
          <wp:effectExtent l="0" t="0" r="0" b="0"/>
          <wp:docPr id="1" name="Imagem 2" descr="http://www.udesc.br/imagens/id_submenu/899/horizontal_com_assinatu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http://www.udesc.br/imagens/id_submenu/899/horizontal_com_assinatur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5400" cy="438150"/>
                  </a:xfrm>
                  <a:prstGeom prst="rect">
                    <a:avLst/>
                  </a:prstGeom>
                  <a:noFill/>
                  <a:ln>
                    <a:noFill/>
                  </a:ln>
                </pic:spPr>
              </pic:pic>
            </a:graphicData>
          </a:graphic>
        </wp:inline>
      </w:drawing>
    </w:r>
  </w:p>
  <w:p w14:paraId="0BFFDCBB" w14:textId="77777777" w:rsidR="00230D30" w:rsidRPr="006A59DF" w:rsidRDefault="00230D30">
    <w:pPr>
      <w:pStyle w:val="Cabealho"/>
      <w:rPr>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pStyle w:val="Ttulo8"/>
      <w:suff w:val="nothing"/>
      <w:lvlText w:val=""/>
      <w:lvlJc w:val="left"/>
      <w:pPr>
        <w:tabs>
          <w:tab w:val="num" w:pos="0"/>
        </w:tabs>
        <w:ind w:left="0" w:firstLine="0"/>
      </w:pPr>
    </w:lvl>
    <w:lvl w:ilvl="8">
      <w:start w:val="1"/>
      <w:numFmt w:val="none"/>
      <w:pStyle w:val="Ttulo9"/>
      <w:suff w:val="nothing"/>
      <w:lvlText w:val=""/>
      <w:lvlJc w:val="left"/>
      <w:pPr>
        <w:tabs>
          <w:tab w:val="num" w:pos="0"/>
        </w:tabs>
        <w:ind w:left="0" w:firstLine="0"/>
      </w:pPr>
    </w:lvl>
  </w:abstractNum>
  <w:abstractNum w:abstractNumId="1" w15:restartNumberingAfterBreak="0">
    <w:nsid w:val="00000002"/>
    <w:multiLevelType w:val="singleLevel"/>
    <w:tmpl w:val="00000002"/>
    <w:name w:val="WW8Num13"/>
    <w:lvl w:ilvl="0">
      <w:start w:val="1"/>
      <w:numFmt w:val="bullet"/>
      <w:lvlText w:val=""/>
      <w:lvlJc w:val="left"/>
      <w:pPr>
        <w:tabs>
          <w:tab w:val="num" w:pos="695"/>
        </w:tabs>
        <w:ind w:left="695" w:hanging="360"/>
      </w:pPr>
      <w:rPr>
        <w:rFonts w:ascii="Wingdings" w:hAnsi="Wingdings"/>
      </w:rPr>
    </w:lvl>
  </w:abstractNum>
  <w:abstractNum w:abstractNumId="2" w15:restartNumberingAfterBreak="0">
    <w:nsid w:val="00000003"/>
    <w:multiLevelType w:val="singleLevel"/>
    <w:tmpl w:val="00000003"/>
    <w:name w:val="WW8Num14"/>
    <w:lvl w:ilvl="0">
      <w:start w:val="1"/>
      <w:numFmt w:val="decimal"/>
      <w:pStyle w:val="TABELA"/>
      <w:lvlText w:val="%1)"/>
      <w:lvlJc w:val="left"/>
      <w:pPr>
        <w:tabs>
          <w:tab w:val="num" w:pos="720"/>
        </w:tabs>
        <w:ind w:left="720" w:hanging="360"/>
      </w:pPr>
      <w:rPr>
        <w:color w:val="000000"/>
        <w:sz w:val="24"/>
      </w:rPr>
    </w:lvl>
  </w:abstractNum>
  <w:abstractNum w:abstractNumId="3" w15:restartNumberingAfterBreak="0">
    <w:nsid w:val="00377A7C"/>
    <w:multiLevelType w:val="multilevel"/>
    <w:tmpl w:val="8D684FDC"/>
    <w:lvl w:ilvl="0">
      <w:start w:val="3"/>
      <w:numFmt w:val="decimal"/>
      <w:lvlText w:val="%1"/>
      <w:lvlJc w:val="left"/>
      <w:pPr>
        <w:ind w:left="360" w:hanging="360"/>
      </w:pPr>
      <w:rPr>
        <w:rFonts w:hint="default"/>
      </w:rPr>
    </w:lvl>
    <w:lvl w:ilvl="1">
      <w:start w:val="1"/>
      <w:numFmt w:val="decimal"/>
      <w:lvlText w:val="%1.%2"/>
      <w:lvlJc w:val="left"/>
      <w:pPr>
        <w:ind w:left="1076" w:hanging="360"/>
      </w:pPr>
      <w:rPr>
        <w:rFonts w:hint="default"/>
      </w:rPr>
    </w:lvl>
    <w:lvl w:ilvl="2">
      <w:start w:val="1"/>
      <w:numFmt w:val="decimal"/>
      <w:lvlText w:val="%1.%2.%3"/>
      <w:lvlJc w:val="left"/>
      <w:pPr>
        <w:ind w:left="2152" w:hanging="720"/>
      </w:pPr>
      <w:rPr>
        <w:rFonts w:hint="default"/>
      </w:rPr>
    </w:lvl>
    <w:lvl w:ilvl="3">
      <w:start w:val="1"/>
      <w:numFmt w:val="decimal"/>
      <w:lvlText w:val="%1.%2.%3.%4"/>
      <w:lvlJc w:val="left"/>
      <w:pPr>
        <w:ind w:left="2868" w:hanging="720"/>
      </w:pPr>
      <w:rPr>
        <w:rFonts w:hint="default"/>
      </w:rPr>
    </w:lvl>
    <w:lvl w:ilvl="4">
      <w:start w:val="1"/>
      <w:numFmt w:val="decimal"/>
      <w:lvlText w:val="%1.%2.%3.%4.%5"/>
      <w:lvlJc w:val="left"/>
      <w:pPr>
        <w:ind w:left="3944" w:hanging="1080"/>
      </w:pPr>
      <w:rPr>
        <w:rFonts w:hint="default"/>
      </w:rPr>
    </w:lvl>
    <w:lvl w:ilvl="5">
      <w:start w:val="1"/>
      <w:numFmt w:val="decimal"/>
      <w:lvlText w:val="%1.%2.%3.%4.%5.%6"/>
      <w:lvlJc w:val="left"/>
      <w:pPr>
        <w:ind w:left="4660" w:hanging="1080"/>
      </w:pPr>
      <w:rPr>
        <w:rFonts w:hint="default"/>
      </w:rPr>
    </w:lvl>
    <w:lvl w:ilvl="6">
      <w:start w:val="1"/>
      <w:numFmt w:val="decimal"/>
      <w:lvlText w:val="%1.%2.%3.%4.%5.%6.%7"/>
      <w:lvlJc w:val="left"/>
      <w:pPr>
        <w:ind w:left="5736" w:hanging="1440"/>
      </w:pPr>
      <w:rPr>
        <w:rFonts w:hint="default"/>
      </w:rPr>
    </w:lvl>
    <w:lvl w:ilvl="7">
      <w:start w:val="1"/>
      <w:numFmt w:val="decimal"/>
      <w:lvlText w:val="%1.%2.%3.%4.%5.%6.%7.%8"/>
      <w:lvlJc w:val="left"/>
      <w:pPr>
        <w:ind w:left="6452" w:hanging="1440"/>
      </w:pPr>
      <w:rPr>
        <w:rFonts w:hint="default"/>
      </w:rPr>
    </w:lvl>
    <w:lvl w:ilvl="8">
      <w:start w:val="1"/>
      <w:numFmt w:val="decimal"/>
      <w:lvlText w:val="%1.%2.%3.%4.%5.%6.%7.%8.%9"/>
      <w:lvlJc w:val="left"/>
      <w:pPr>
        <w:ind w:left="7168" w:hanging="1440"/>
      </w:pPr>
      <w:rPr>
        <w:rFonts w:hint="default"/>
      </w:rPr>
    </w:lvl>
  </w:abstractNum>
  <w:abstractNum w:abstractNumId="4" w15:restartNumberingAfterBreak="0">
    <w:nsid w:val="06994779"/>
    <w:multiLevelType w:val="multilevel"/>
    <w:tmpl w:val="682E0CF8"/>
    <w:lvl w:ilvl="0">
      <w:start w:val="1"/>
      <w:numFmt w:val="decimal"/>
      <w:lvlText w:val="%1."/>
      <w:lvlJc w:val="left"/>
      <w:pPr>
        <w:ind w:left="72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5" w15:restartNumberingAfterBreak="0">
    <w:nsid w:val="07416BE1"/>
    <w:multiLevelType w:val="multilevel"/>
    <w:tmpl w:val="BDAAD1BE"/>
    <w:lvl w:ilvl="0">
      <w:start w:val="2"/>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1"/>
      <w:numFmt w:val="decimal"/>
      <w:isLgl/>
      <w:lvlText w:val="2.%2.%3"/>
      <w:lvlJc w:val="left"/>
      <w:pPr>
        <w:ind w:left="2074" w:hanging="720"/>
      </w:pPr>
      <w:rPr>
        <w:rFonts w:hint="default"/>
        <w:b/>
      </w:rPr>
    </w:lvl>
    <w:lvl w:ilvl="3">
      <w:start w:val="1"/>
      <w:numFmt w:val="decimal"/>
      <w:isLgl/>
      <w:lvlText w:val="%1.%2.%3.%4"/>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6" w15:restartNumberingAfterBreak="0">
    <w:nsid w:val="0B876954"/>
    <w:multiLevelType w:val="multilevel"/>
    <w:tmpl w:val="BBAE7F32"/>
    <w:lvl w:ilvl="0">
      <w:start w:val="1"/>
      <w:numFmt w:val="decimal"/>
      <w:lvlText w:val="%1."/>
      <w:lvlJc w:val="left"/>
      <w:pPr>
        <w:ind w:left="720" w:hanging="360"/>
      </w:pPr>
    </w:lvl>
    <w:lvl w:ilvl="1">
      <w:start w:val="2"/>
      <w:numFmt w:val="decimal"/>
      <w:isLgl/>
      <w:lvlText w:val="%1.%2"/>
      <w:lvlJc w:val="left"/>
      <w:pPr>
        <w:ind w:left="1292" w:hanging="435"/>
      </w:pPr>
      <w:rPr>
        <w:b/>
      </w:rPr>
    </w:lvl>
    <w:lvl w:ilvl="2">
      <w:start w:val="1"/>
      <w:numFmt w:val="decimal"/>
      <w:isLgl/>
      <w:lvlText w:val="%1.%2.%3"/>
      <w:lvlJc w:val="left"/>
      <w:pPr>
        <w:ind w:left="2074" w:hanging="720"/>
      </w:pPr>
      <w:rPr>
        <w:b/>
      </w:rPr>
    </w:lvl>
    <w:lvl w:ilvl="3">
      <w:start w:val="1"/>
      <w:numFmt w:val="decimal"/>
      <w:isLgl/>
      <w:lvlText w:val="%1.%2.%3.%4"/>
      <w:lvlJc w:val="left"/>
      <w:pPr>
        <w:ind w:left="2571" w:hanging="720"/>
      </w:pPr>
      <w:rPr>
        <w:b/>
      </w:rPr>
    </w:lvl>
    <w:lvl w:ilvl="4">
      <w:start w:val="1"/>
      <w:numFmt w:val="decimal"/>
      <w:isLgl/>
      <w:lvlText w:val="%1.%2.%3.%4.%5"/>
      <w:lvlJc w:val="left"/>
      <w:pPr>
        <w:ind w:left="3428" w:hanging="1080"/>
      </w:pPr>
      <w:rPr>
        <w:b/>
      </w:rPr>
    </w:lvl>
    <w:lvl w:ilvl="5">
      <w:start w:val="1"/>
      <w:numFmt w:val="decimal"/>
      <w:isLgl/>
      <w:lvlText w:val="%1.%2.%3.%4.%5.%6"/>
      <w:lvlJc w:val="left"/>
      <w:pPr>
        <w:ind w:left="3925" w:hanging="1080"/>
      </w:pPr>
      <w:rPr>
        <w:b/>
      </w:rPr>
    </w:lvl>
    <w:lvl w:ilvl="6">
      <w:start w:val="1"/>
      <w:numFmt w:val="decimal"/>
      <w:isLgl/>
      <w:lvlText w:val="%1.%2.%3.%4.%5.%6.%7"/>
      <w:lvlJc w:val="left"/>
      <w:pPr>
        <w:ind w:left="4782" w:hanging="1440"/>
      </w:pPr>
      <w:rPr>
        <w:b/>
      </w:rPr>
    </w:lvl>
    <w:lvl w:ilvl="7">
      <w:start w:val="1"/>
      <w:numFmt w:val="decimal"/>
      <w:isLgl/>
      <w:lvlText w:val="%1.%2.%3.%4.%5.%6.%7.%8"/>
      <w:lvlJc w:val="left"/>
      <w:pPr>
        <w:ind w:left="5279" w:hanging="1440"/>
      </w:pPr>
      <w:rPr>
        <w:b/>
      </w:rPr>
    </w:lvl>
    <w:lvl w:ilvl="8">
      <w:start w:val="1"/>
      <w:numFmt w:val="decimal"/>
      <w:isLgl/>
      <w:lvlText w:val="%1.%2.%3.%4.%5.%6.%7.%8.%9"/>
      <w:lvlJc w:val="left"/>
      <w:pPr>
        <w:ind w:left="5776" w:hanging="1440"/>
      </w:pPr>
      <w:rPr>
        <w:b/>
      </w:rPr>
    </w:lvl>
  </w:abstractNum>
  <w:abstractNum w:abstractNumId="7" w15:restartNumberingAfterBreak="0">
    <w:nsid w:val="115759FA"/>
    <w:multiLevelType w:val="hybridMultilevel"/>
    <w:tmpl w:val="1EC851BA"/>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8" w15:restartNumberingAfterBreak="0">
    <w:nsid w:val="15604790"/>
    <w:multiLevelType w:val="hybridMultilevel"/>
    <w:tmpl w:val="68040046"/>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9" w15:restartNumberingAfterBreak="0">
    <w:nsid w:val="18440E61"/>
    <w:multiLevelType w:val="multilevel"/>
    <w:tmpl w:val="A55681EA"/>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E513245"/>
    <w:multiLevelType w:val="singleLevel"/>
    <w:tmpl w:val="917A7C5A"/>
    <w:lvl w:ilvl="0">
      <w:start w:val="1"/>
      <w:numFmt w:val="bullet"/>
      <w:pStyle w:val="Commarcadores5"/>
      <w:lvlText w:val=""/>
      <w:lvlJc w:val="left"/>
      <w:pPr>
        <w:tabs>
          <w:tab w:val="num" w:pos="360"/>
        </w:tabs>
        <w:ind w:left="360" w:hanging="360"/>
      </w:pPr>
      <w:rPr>
        <w:rFonts w:ascii="Wingdings" w:hAnsi="Wingdings" w:hint="default"/>
      </w:rPr>
    </w:lvl>
  </w:abstractNum>
  <w:abstractNum w:abstractNumId="11" w15:restartNumberingAfterBreak="0">
    <w:nsid w:val="261124BB"/>
    <w:multiLevelType w:val="hybridMultilevel"/>
    <w:tmpl w:val="C5CE035E"/>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2" w15:restartNumberingAfterBreak="0">
    <w:nsid w:val="26CD4D3A"/>
    <w:multiLevelType w:val="hybridMultilevel"/>
    <w:tmpl w:val="5B32F564"/>
    <w:lvl w:ilvl="0" w:tplc="74321B36">
      <w:start w:val="1"/>
      <w:numFmt w:val="lowerLetter"/>
      <w:lvlText w:val="%1)"/>
      <w:lvlJc w:val="left"/>
      <w:pPr>
        <w:tabs>
          <w:tab w:val="num" w:pos="720"/>
        </w:tabs>
        <w:ind w:left="720" w:hanging="360"/>
      </w:pPr>
      <w:rPr>
        <w:rFonts w:hint="default"/>
        <w:sz w:val="19"/>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15:restartNumberingAfterBreak="0">
    <w:nsid w:val="289B77A3"/>
    <w:multiLevelType w:val="multilevel"/>
    <w:tmpl w:val="84CE692C"/>
    <w:lvl w:ilvl="0">
      <w:start w:val="4"/>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4" w15:restartNumberingAfterBreak="0">
    <w:nsid w:val="3CE31B27"/>
    <w:multiLevelType w:val="hybridMultilevel"/>
    <w:tmpl w:val="A41433DC"/>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3D506A53"/>
    <w:multiLevelType w:val="multilevel"/>
    <w:tmpl w:val="127A56E4"/>
    <w:lvl w:ilvl="0">
      <w:start w:val="3"/>
      <w:numFmt w:val="decimal"/>
      <w:lvlText w:val="%1."/>
      <w:lvlJc w:val="left"/>
      <w:pPr>
        <w:ind w:left="502" w:hanging="360"/>
      </w:pPr>
      <w:rPr>
        <w:rFonts w:hint="default"/>
      </w:rPr>
    </w:lvl>
    <w:lvl w:ilvl="1">
      <w:start w:val="3"/>
      <w:numFmt w:val="decimal"/>
      <w:lvlText w:val="%1.%2."/>
      <w:lvlJc w:val="left"/>
      <w:pPr>
        <w:ind w:left="716" w:hanging="432"/>
      </w:pPr>
      <w:rPr>
        <w:rFonts w:hint="default"/>
        <w:b/>
      </w:rPr>
    </w:lvl>
    <w:lvl w:ilvl="2">
      <w:start w:val="1"/>
      <w:numFmt w:val="decimal"/>
      <w:lvlText w:val="%1.%2.%3."/>
      <w:lvlJc w:val="left"/>
      <w:pPr>
        <w:ind w:left="1355"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BDD1403"/>
    <w:multiLevelType w:val="hybridMultilevel"/>
    <w:tmpl w:val="FC54C84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7" w15:restartNumberingAfterBreak="0">
    <w:nsid w:val="4ED76361"/>
    <w:multiLevelType w:val="multilevel"/>
    <w:tmpl w:val="4FDAC740"/>
    <w:lvl w:ilvl="0">
      <w:start w:val="3"/>
      <w:numFmt w:val="decimal"/>
      <w:lvlText w:val="%1."/>
      <w:lvlJc w:val="left"/>
      <w:pPr>
        <w:ind w:left="720" w:hanging="360"/>
      </w:pPr>
      <w:rPr>
        <w:rFonts w:hint="default"/>
      </w:rPr>
    </w:lvl>
    <w:lvl w:ilvl="1">
      <w:start w:val="1"/>
      <w:numFmt w:val="decimal"/>
      <w:isLgl/>
      <w:lvlText w:val="%1.%2"/>
      <w:lvlJc w:val="left"/>
      <w:pPr>
        <w:ind w:left="1292" w:hanging="435"/>
      </w:pPr>
      <w:rPr>
        <w:rFonts w:hint="default"/>
        <w:b/>
      </w:rPr>
    </w:lvl>
    <w:lvl w:ilvl="2">
      <w:start w:val="4"/>
      <w:numFmt w:val="decimal"/>
      <w:lvlRestart w:val="0"/>
      <w:isLgl/>
      <w:lvlText w:val="%32.%2.3"/>
      <w:lvlJc w:val="left"/>
      <w:pPr>
        <w:ind w:left="2074" w:hanging="720"/>
      </w:pPr>
      <w:rPr>
        <w:rFonts w:hint="default"/>
        <w:b/>
      </w:rPr>
    </w:lvl>
    <w:lvl w:ilvl="3">
      <w:start w:val="1"/>
      <w:numFmt w:val="none"/>
      <w:lvlRestart w:val="0"/>
      <w:isLgl/>
      <w:lvlText w:val="2.1.3.1"/>
      <w:lvlJc w:val="left"/>
      <w:pPr>
        <w:ind w:left="2571" w:hanging="720"/>
      </w:pPr>
      <w:rPr>
        <w:rFonts w:hint="default"/>
        <w:b/>
      </w:rPr>
    </w:lvl>
    <w:lvl w:ilvl="4">
      <w:start w:val="1"/>
      <w:numFmt w:val="decimal"/>
      <w:isLgl/>
      <w:lvlText w:val="%1.%2.%3.%4.%5"/>
      <w:lvlJc w:val="left"/>
      <w:pPr>
        <w:ind w:left="3428" w:hanging="1080"/>
      </w:pPr>
      <w:rPr>
        <w:rFonts w:hint="default"/>
        <w:b/>
      </w:rPr>
    </w:lvl>
    <w:lvl w:ilvl="5">
      <w:start w:val="1"/>
      <w:numFmt w:val="decimal"/>
      <w:isLgl/>
      <w:lvlText w:val="%1.%2.%3.%4.%5.%6"/>
      <w:lvlJc w:val="left"/>
      <w:pPr>
        <w:ind w:left="3925" w:hanging="1080"/>
      </w:pPr>
      <w:rPr>
        <w:rFonts w:hint="default"/>
        <w:b/>
      </w:rPr>
    </w:lvl>
    <w:lvl w:ilvl="6">
      <w:start w:val="1"/>
      <w:numFmt w:val="decimal"/>
      <w:isLgl/>
      <w:lvlText w:val="%1.%2.%3.%4.%5.%6.%7"/>
      <w:lvlJc w:val="left"/>
      <w:pPr>
        <w:ind w:left="4782" w:hanging="1440"/>
      </w:pPr>
      <w:rPr>
        <w:rFonts w:hint="default"/>
        <w:b/>
      </w:rPr>
    </w:lvl>
    <w:lvl w:ilvl="7">
      <w:start w:val="1"/>
      <w:numFmt w:val="decimal"/>
      <w:isLgl/>
      <w:lvlText w:val="%1.%2.%3.%4.%5.%6.%7.%8"/>
      <w:lvlJc w:val="left"/>
      <w:pPr>
        <w:ind w:left="5279" w:hanging="1440"/>
      </w:pPr>
      <w:rPr>
        <w:rFonts w:hint="default"/>
        <w:b/>
      </w:rPr>
    </w:lvl>
    <w:lvl w:ilvl="8">
      <w:start w:val="1"/>
      <w:numFmt w:val="decimal"/>
      <w:isLgl/>
      <w:lvlText w:val="%1.%2.%3.%4.%5.%6.%7.%8.%9"/>
      <w:lvlJc w:val="left"/>
      <w:pPr>
        <w:ind w:left="5776" w:hanging="1440"/>
      </w:pPr>
      <w:rPr>
        <w:rFonts w:hint="default"/>
        <w:b/>
      </w:rPr>
    </w:lvl>
  </w:abstractNum>
  <w:abstractNum w:abstractNumId="18" w15:restartNumberingAfterBreak="0">
    <w:nsid w:val="5A9B43C8"/>
    <w:multiLevelType w:val="multilevel"/>
    <w:tmpl w:val="2E48F1C2"/>
    <w:lvl w:ilvl="0">
      <w:start w:val="10"/>
      <w:numFmt w:val="decimal"/>
      <w:lvlText w:val="%1"/>
      <w:lvlJc w:val="left"/>
      <w:pPr>
        <w:ind w:left="600" w:hanging="600"/>
      </w:pPr>
      <w:rPr>
        <w:rFonts w:cs="Times New Roman" w:hint="default"/>
      </w:rPr>
    </w:lvl>
    <w:lvl w:ilvl="1">
      <w:start w:val="4"/>
      <w:numFmt w:val="decimal"/>
      <w:lvlText w:val="%1.%2"/>
      <w:lvlJc w:val="left"/>
      <w:pPr>
        <w:ind w:left="960" w:hanging="60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19" w15:restartNumberingAfterBreak="0">
    <w:nsid w:val="5CF43A5F"/>
    <w:multiLevelType w:val="hybridMultilevel"/>
    <w:tmpl w:val="3D7E80D2"/>
    <w:lvl w:ilvl="0" w:tplc="04160017">
      <w:start w:val="1"/>
      <w:numFmt w:val="lowerLetter"/>
      <w:lvlText w:val="%1)"/>
      <w:lvlJc w:val="left"/>
      <w:pPr>
        <w:ind w:left="720" w:hanging="360"/>
      </w:pPr>
      <w:rPr>
        <w:rFonts w:cs="Times New Roman"/>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0" w15:restartNumberingAfterBreak="0">
    <w:nsid w:val="6A4A57EA"/>
    <w:multiLevelType w:val="multilevel"/>
    <w:tmpl w:val="4B72EADA"/>
    <w:lvl w:ilvl="0">
      <w:start w:val="10"/>
      <w:numFmt w:val="decimal"/>
      <w:lvlText w:val="%1"/>
      <w:lvlJc w:val="left"/>
      <w:pPr>
        <w:ind w:left="600" w:hanging="600"/>
      </w:pPr>
      <w:rPr>
        <w:rFonts w:cs="Times New Roman" w:hint="default"/>
      </w:rPr>
    </w:lvl>
    <w:lvl w:ilvl="1">
      <w:start w:val="3"/>
      <w:numFmt w:val="decimal"/>
      <w:lvlText w:val="%1.%2"/>
      <w:lvlJc w:val="left"/>
      <w:pPr>
        <w:ind w:left="600" w:hanging="600"/>
      </w:pPr>
      <w:rPr>
        <w:rFonts w:cs="Times New Roman" w:hint="default"/>
      </w:rPr>
    </w:lvl>
    <w:lvl w:ilvl="2">
      <w:start w:val="2"/>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6F3463FB"/>
    <w:multiLevelType w:val="hybridMultilevel"/>
    <w:tmpl w:val="8DE6405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15:restartNumberingAfterBreak="0">
    <w:nsid w:val="70205C75"/>
    <w:multiLevelType w:val="hybridMultilevel"/>
    <w:tmpl w:val="8D020584"/>
    <w:lvl w:ilvl="0" w:tplc="04160017">
      <w:start w:val="1"/>
      <w:numFmt w:val="lowerLetter"/>
      <w:lvlText w:val="%1)"/>
      <w:lvlJc w:val="left"/>
      <w:pPr>
        <w:ind w:left="720" w:hanging="360"/>
      </w:pPr>
      <w:rPr>
        <w:rFont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7BB8279B"/>
    <w:multiLevelType w:val="multilevel"/>
    <w:tmpl w:val="D61EF70C"/>
    <w:lvl w:ilvl="0">
      <w:start w:val="4"/>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 w:numId="2">
    <w:abstractNumId w:val="1"/>
  </w:num>
  <w:num w:numId="3">
    <w:abstractNumId w:val="2"/>
  </w:num>
  <w:num w:numId="4">
    <w:abstractNumId w:val="10"/>
  </w:num>
  <w:num w:numId="5">
    <w:abstractNumId w:val="23"/>
  </w:num>
  <w:num w:numId="6">
    <w:abstractNumId w:val="15"/>
  </w:num>
  <w:num w:numId="7">
    <w:abstractNumId w:val="6"/>
  </w:num>
  <w:num w:numId="8">
    <w:abstractNumId w:val="12"/>
  </w:num>
  <w:num w:numId="9">
    <w:abstractNumId w:val="18"/>
  </w:num>
  <w:num w:numId="10">
    <w:abstractNumId w:val="23"/>
    <w:lvlOverride w:ilvl="0">
      <w:lvl w:ilvl="0">
        <w:start w:val="3"/>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3.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2">
    <w:abstractNumId w:val="5"/>
  </w:num>
  <w:num w:numId="13">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4">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5">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2.%2.3"/>
        <w:lvlJc w:val="left"/>
        <w:pPr>
          <w:ind w:left="2074" w:hanging="720"/>
        </w:pPr>
        <w:rPr>
          <w:rFonts w:hint="default"/>
          <w:b/>
        </w:rPr>
      </w:lvl>
    </w:lvlOverride>
    <w:lvlOverride w:ilvl="3">
      <w:lvl w:ilvl="3">
        <w:start w:val="1"/>
        <w:numFmt w:val="none"/>
        <w:lvlRestart w:val="0"/>
        <w:isLgl/>
        <w:lvlText w:val="2.1.2.2"/>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6">
    <w:abstractNumId w:val="5"/>
    <w:lvlOverride w:ilvl="0">
      <w:lvl w:ilvl="0">
        <w:start w:val="2"/>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1"/>
        <w:numFmt w:val="decimal"/>
        <w:lvlRestart w:val="0"/>
        <w:isLgl/>
        <w:lvlText w:val="%32.%2.3"/>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7">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3.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8">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4"/>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19">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4.1"/>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0">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1"/>
        <w:lvlJc w:val="left"/>
        <w:pPr>
          <w:ind w:left="3131" w:hanging="720"/>
        </w:pPr>
        <w:rPr>
          <w:rFonts w:hint="default"/>
          <w:b/>
          <w:sz w:val="22"/>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1">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5"/>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2">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5.2"/>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3">
    <w:abstractNumId w:val="17"/>
    <w:lvlOverride w:ilvl="0">
      <w:lvl w:ilvl="0">
        <w:start w:val="3"/>
        <w:numFmt w:val="decimal"/>
        <w:lvlText w:val="%1."/>
        <w:lvlJc w:val="left"/>
        <w:pPr>
          <w:ind w:left="720" w:hanging="360"/>
        </w:pPr>
        <w:rPr>
          <w:rFonts w:hint="default"/>
        </w:rPr>
      </w:lvl>
    </w:lvlOverride>
    <w:lvlOverride w:ilvl="1">
      <w:lvl w:ilvl="1">
        <w:start w:val="1"/>
        <w:numFmt w:val="decimal"/>
        <w:isLgl/>
        <w:lvlText w:val="%1.%2"/>
        <w:lvlJc w:val="left"/>
        <w:pPr>
          <w:ind w:left="1292" w:hanging="435"/>
        </w:pPr>
        <w:rPr>
          <w:rFonts w:hint="default"/>
          <w:b/>
        </w:rPr>
      </w:lvl>
    </w:lvlOverride>
    <w:lvlOverride w:ilvl="2">
      <w:lvl w:ilvl="2">
        <w:start w:val="4"/>
        <w:numFmt w:val="none"/>
        <w:lvlRestart w:val="0"/>
        <w:isLgl/>
        <w:lvlText w:val="2.1.6"/>
        <w:lvlJc w:val="left"/>
        <w:pPr>
          <w:ind w:left="2074" w:hanging="720"/>
        </w:pPr>
        <w:rPr>
          <w:rFonts w:hint="default"/>
          <w:b/>
        </w:rPr>
      </w:lvl>
    </w:lvlOverride>
    <w:lvlOverride w:ilvl="3">
      <w:lvl w:ilvl="3">
        <w:start w:val="1"/>
        <w:numFmt w:val="none"/>
        <w:lvlRestart w:val="0"/>
        <w:isLgl/>
        <w:lvlText w:val="2.1.6.1"/>
        <w:lvlJc w:val="left"/>
        <w:pPr>
          <w:ind w:left="313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4">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5">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isLgl/>
        <w:lvlText w:val="2.2.1"/>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6">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2"/>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7">
    <w:abstractNumId w:val="5"/>
    <w:lvlOverride w:ilvl="0">
      <w:lvl w:ilvl="0">
        <w:start w:val="2"/>
        <w:numFmt w:val="decimal"/>
        <w:lvlText w:val="%1."/>
        <w:lvlJc w:val="left"/>
        <w:pPr>
          <w:ind w:left="720" w:hanging="360"/>
        </w:pPr>
        <w:rPr>
          <w:rFonts w:hint="default"/>
        </w:rPr>
      </w:lvl>
    </w:lvlOverride>
    <w:lvlOverride w:ilvl="1">
      <w:lvl w:ilvl="1">
        <w:start w:val="1"/>
        <w:numFmt w:val="none"/>
        <w:lvlRestart w:val="0"/>
        <w:isLgl/>
        <w:lvlText w:val="2.3"/>
        <w:lvlJc w:val="left"/>
        <w:pPr>
          <w:ind w:left="1292" w:hanging="435"/>
        </w:pPr>
        <w:rPr>
          <w:rFonts w:hint="default"/>
          <w:b/>
        </w:rPr>
      </w:lvl>
    </w:lvlOverride>
    <w:lvlOverride w:ilvl="2">
      <w:lvl w:ilvl="2">
        <w:start w:val="1"/>
        <w:numFmt w:val="none"/>
        <w:lvlRestart w:val="0"/>
        <w:isLgl/>
        <w:lvlText w:val="2.2.3"/>
        <w:lvlJc w:val="left"/>
        <w:pPr>
          <w:ind w:left="2074" w:hanging="720"/>
        </w:pPr>
        <w:rPr>
          <w:rFonts w:hint="default"/>
          <w:b/>
        </w:rPr>
      </w:lvl>
    </w:lvlOverride>
    <w:lvlOverride w:ilvl="3">
      <w:lvl w:ilvl="3">
        <w:start w:val="1"/>
        <w:numFmt w:val="none"/>
        <w:lvlRestart w:val="0"/>
        <w:isLgl/>
        <w:lvlText w:val="2.2.6"/>
        <w:lvlJc w:val="left"/>
        <w:pPr>
          <w:ind w:left="2571" w:hanging="720"/>
        </w:pPr>
        <w:rPr>
          <w:rFonts w:hint="default"/>
          <w:b/>
        </w:rPr>
      </w:lvl>
    </w:lvlOverride>
    <w:lvlOverride w:ilvl="4">
      <w:lvl w:ilvl="4">
        <w:start w:val="1"/>
        <w:numFmt w:val="decimal"/>
        <w:isLgl/>
        <w:lvlText w:val="%1.%2.%3.%4.%5"/>
        <w:lvlJc w:val="left"/>
        <w:pPr>
          <w:ind w:left="3428" w:hanging="1080"/>
        </w:pPr>
        <w:rPr>
          <w:rFonts w:hint="default"/>
          <w:b/>
        </w:rPr>
      </w:lvl>
    </w:lvlOverride>
    <w:lvlOverride w:ilvl="5">
      <w:lvl w:ilvl="5">
        <w:start w:val="1"/>
        <w:numFmt w:val="decimal"/>
        <w:isLgl/>
        <w:lvlText w:val="%1.%2.%3.%4.%5.%6"/>
        <w:lvlJc w:val="left"/>
        <w:pPr>
          <w:ind w:left="3925" w:hanging="1080"/>
        </w:pPr>
        <w:rPr>
          <w:rFonts w:hint="default"/>
          <w:b/>
        </w:rPr>
      </w:lvl>
    </w:lvlOverride>
    <w:lvlOverride w:ilvl="6">
      <w:lvl w:ilvl="6">
        <w:start w:val="1"/>
        <w:numFmt w:val="decimal"/>
        <w:isLgl/>
        <w:lvlText w:val="%1.%2.%3.%4.%5.%6.%7"/>
        <w:lvlJc w:val="left"/>
        <w:pPr>
          <w:ind w:left="4782" w:hanging="1440"/>
        </w:pPr>
        <w:rPr>
          <w:rFonts w:hint="default"/>
          <w:b/>
        </w:rPr>
      </w:lvl>
    </w:lvlOverride>
    <w:lvlOverride w:ilvl="7">
      <w:lvl w:ilvl="7">
        <w:start w:val="1"/>
        <w:numFmt w:val="decimal"/>
        <w:isLgl/>
        <w:lvlText w:val="%1.%2.%3.%4.%5.%6.%7.%8"/>
        <w:lvlJc w:val="left"/>
        <w:pPr>
          <w:ind w:left="5279" w:hanging="1440"/>
        </w:pPr>
        <w:rPr>
          <w:rFonts w:hint="default"/>
          <w:b/>
        </w:rPr>
      </w:lvl>
    </w:lvlOverride>
    <w:lvlOverride w:ilvl="8">
      <w:lvl w:ilvl="8">
        <w:start w:val="1"/>
        <w:numFmt w:val="decimal"/>
        <w:isLgl/>
        <w:lvlText w:val="%1.%2.%3.%4.%5.%6.%7.%8.%9"/>
        <w:lvlJc w:val="left"/>
        <w:pPr>
          <w:ind w:left="5776" w:hanging="1440"/>
        </w:pPr>
        <w:rPr>
          <w:rFonts w:hint="default"/>
          <w:b/>
        </w:rPr>
      </w:lvl>
    </w:lvlOverride>
  </w:num>
  <w:num w:numId="28">
    <w:abstractNumId w:val="3"/>
  </w:num>
  <w:num w:numId="29">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1."/>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abstractNumId w:val="23"/>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rPr>
      </w:lvl>
    </w:lvlOverride>
    <w:lvlOverride w:ilvl="2">
      <w:lvl w:ilvl="2">
        <w:start w:val="1"/>
        <w:numFmt w:val="none"/>
        <w:lvlRestart w:val="0"/>
        <w:lvlText w:val="4.1.2."/>
        <w:lvlJc w:val="left"/>
        <w:pPr>
          <w:ind w:left="1224" w:hanging="504"/>
        </w:pPr>
        <w:rPr>
          <w:rFonts w:hint="default"/>
          <w:b w:val="0"/>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abstractNumId w:val="20"/>
  </w:num>
  <w:num w:numId="33">
    <w:abstractNumId w:val="21"/>
  </w:num>
  <w:num w:numId="34">
    <w:abstractNumId w:val="4"/>
  </w:num>
  <w:num w:numId="35">
    <w:abstractNumId w:val="11"/>
  </w:num>
  <w:num w:numId="36">
    <w:abstractNumId w:val="8"/>
  </w:num>
  <w:num w:numId="37">
    <w:abstractNumId w:val="19"/>
  </w:num>
  <w:num w:numId="38">
    <w:abstractNumId w:val="16"/>
  </w:num>
  <w:num w:numId="39">
    <w:abstractNumId w:val="7"/>
  </w:num>
  <w:num w:numId="40">
    <w:abstractNumId w:val="13"/>
  </w:num>
  <w:num w:numId="41">
    <w:abstractNumId w:val="14"/>
  </w:num>
  <w:num w:numId="42">
    <w:abstractNumId w:val="22"/>
  </w:num>
  <w:num w:numId="43">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3553"/>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79F9"/>
    <w:rsid w:val="00001DD3"/>
    <w:rsid w:val="0000227B"/>
    <w:rsid w:val="000050FB"/>
    <w:rsid w:val="00006039"/>
    <w:rsid w:val="00006E56"/>
    <w:rsid w:val="00010165"/>
    <w:rsid w:val="00015B37"/>
    <w:rsid w:val="00016165"/>
    <w:rsid w:val="000206E5"/>
    <w:rsid w:val="000208C9"/>
    <w:rsid w:val="00024F5A"/>
    <w:rsid w:val="00031327"/>
    <w:rsid w:val="00033787"/>
    <w:rsid w:val="0003452D"/>
    <w:rsid w:val="000348AF"/>
    <w:rsid w:val="00035783"/>
    <w:rsid w:val="00037126"/>
    <w:rsid w:val="00040460"/>
    <w:rsid w:val="00042AA3"/>
    <w:rsid w:val="00042C49"/>
    <w:rsid w:val="0005037B"/>
    <w:rsid w:val="00051CC6"/>
    <w:rsid w:val="000522A1"/>
    <w:rsid w:val="00052E2E"/>
    <w:rsid w:val="00053153"/>
    <w:rsid w:val="000532A9"/>
    <w:rsid w:val="00054EF5"/>
    <w:rsid w:val="000555A9"/>
    <w:rsid w:val="00055602"/>
    <w:rsid w:val="00064599"/>
    <w:rsid w:val="000649C8"/>
    <w:rsid w:val="00064BA9"/>
    <w:rsid w:val="000707EB"/>
    <w:rsid w:val="000715FF"/>
    <w:rsid w:val="00073722"/>
    <w:rsid w:val="00075621"/>
    <w:rsid w:val="000772D2"/>
    <w:rsid w:val="0008056E"/>
    <w:rsid w:val="00082D65"/>
    <w:rsid w:val="00083213"/>
    <w:rsid w:val="00083A44"/>
    <w:rsid w:val="00084926"/>
    <w:rsid w:val="00084EA2"/>
    <w:rsid w:val="00085391"/>
    <w:rsid w:val="00086A14"/>
    <w:rsid w:val="00087B95"/>
    <w:rsid w:val="00090343"/>
    <w:rsid w:val="00094A34"/>
    <w:rsid w:val="00095A81"/>
    <w:rsid w:val="0009650D"/>
    <w:rsid w:val="00097E5C"/>
    <w:rsid w:val="000A37B7"/>
    <w:rsid w:val="000A3B16"/>
    <w:rsid w:val="000A48EF"/>
    <w:rsid w:val="000A4CFB"/>
    <w:rsid w:val="000A56B4"/>
    <w:rsid w:val="000B1967"/>
    <w:rsid w:val="000B1D7B"/>
    <w:rsid w:val="000B2943"/>
    <w:rsid w:val="000B6B9F"/>
    <w:rsid w:val="000C20BF"/>
    <w:rsid w:val="000C4272"/>
    <w:rsid w:val="000C79C5"/>
    <w:rsid w:val="000D01B8"/>
    <w:rsid w:val="000D0E06"/>
    <w:rsid w:val="000D1C95"/>
    <w:rsid w:val="000D1D8C"/>
    <w:rsid w:val="000D4AA0"/>
    <w:rsid w:val="000D587D"/>
    <w:rsid w:val="000E022E"/>
    <w:rsid w:val="000E5BEF"/>
    <w:rsid w:val="000E6135"/>
    <w:rsid w:val="000E65E5"/>
    <w:rsid w:val="000E71C2"/>
    <w:rsid w:val="000F028E"/>
    <w:rsid w:val="000F04E7"/>
    <w:rsid w:val="000F0604"/>
    <w:rsid w:val="000F0D35"/>
    <w:rsid w:val="000F3634"/>
    <w:rsid w:val="000F423D"/>
    <w:rsid w:val="00100316"/>
    <w:rsid w:val="0010254F"/>
    <w:rsid w:val="00102561"/>
    <w:rsid w:val="00102F10"/>
    <w:rsid w:val="001054C6"/>
    <w:rsid w:val="001123EE"/>
    <w:rsid w:val="0011609D"/>
    <w:rsid w:val="00117360"/>
    <w:rsid w:val="00117F15"/>
    <w:rsid w:val="00120143"/>
    <w:rsid w:val="00120F05"/>
    <w:rsid w:val="00121D79"/>
    <w:rsid w:val="001225AD"/>
    <w:rsid w:val="00126F21"/>
    <w:rsid w:val="001320C8"/>
    <w:rsid w:val="00132E50"/>
    <w:rsid w:val="00133011"/>
    <w:rsid w:val="00145826"/>
    <w:rsid w:val="00145C13"/>
    <w:rsid w:val="001500A5"/>
    <w:rsid w:val="001511A5"/>
    <w:rsid w:val="0015401A"/>
    <w:rsid w:val="00154ACB"/>
    <w:rsid w:val="00156846"/>
    <w:rsid w:val="001572EE"/>
    <w:rsid w:val="00157611"/>
    <w:rsid w:val="00161AFA"/>
    <w:rsid w:val="00163AC5"/>
    <w:rsid w:val="00171672"/>
    <w:rsid w:val="001734D7"/>
    <w:rsid w:val="00175935"/>
    <w:rsid w:val="00175D8F"/>
    <w:rsid w:val="00175F45"/>
    <w:rsid w:val="00180B11"/>
    <w:rsid w:val="0018150F"/>
    <w:rsid w:val="00181FBD"/>
    <w:rsid w:val="001836ED"/>
    <w:rsid w:val="00184E3F"/>
    <w:rsid w:val="0018605C"/>
    <w:rsid w:val="00187D25"/>
    <w:rsid w:val="00190530"/>
    <w:rsid w:val="00190CD7"/>
    <w:rsid w:val="00190D5F"/>
    <w:rsid w:val="001919F5"/>
    <w:rsid w:val="001967A3"/>
    <w:rsid w:val="0019681B"/>
    <w:rsid w:val="001A21FE"/>
    <w:rsid w:val="001A25ED"/>
    <w:rsid w:val="001A794A"/>
    <w:rsid w:val="001B08D7"/>
    <w:rsid w:val="001B281D"/>
    <w:rsid w:val="001B6D51"/>
    <w:rsid w:val="001B6F62"/>
    <w:rsid w:val="001C071A"/>
    <w:rsid w:val="001C2FC0"/>
    <w:rsid w:val="001C3F7B"/>
    <w:rsid w:val="001C6D42"/>
    <w:rsid w:val="001D1C3B"/>
    <w:rsid w:val="001D3FBB"/>
    <w:rsid w:val="001D4029"/>
    <w:rsid w:val="001D6B3A"/>
    <w:rsid w:val="001D7807"/>
    <w:rsid w:val="001D7A82"/>
    <w:rsid w:val="001E32E3"/>
    <w:rsid w:val="001E3636"/>
    <w:rsid w:val="001F0987"/>
    <w:rsid w:val="001F3423"/>
    <w:rsid w:val="001F3990"/>
    <w:rsid w:val="00200CE9"/>
    <w:rsid w:val="002058FB"/>
    <w:rsid w:val="002068B1"/>
    <w:rsid w:val="00207F5E"/>
    <w:rsid w:val="002122D9"/>
    <w:rsid w:val="002124DC"/>
    <w:rsid w:val="00212B50"/>
    <w:rsid w:val="002140F3"/>
    <w:rsid w:val="00220C8B"/>
    <w:rsid w:val="00230D30"/>
    <w:rsid w:val="002349A1"/>
    <w:rsid w:val="00235C7D"/>
    <w:rsid w:val="002363E7"/>
    <w:rsid w:val="002366B2"/>
    <w:rsid w:val="00240638"/>
    <w:rsid w:val="002408DA"/>
    <w:rsid w:val="0024214F"/>
    <w:rsid w:val="002421F3"/>
    <w:rsid w:val="00243C08"/>
    <w:rsid w:val="00247B79"/>
    <w:rsid w:val="002500B3"/>
    <w:rsid w:val="0025243C"/>
    <w:rsid w:val="0025360C"/>
    <w:rsid w:val="00256B20"/>
    <w:rsid w:val="00257E4F"/>
    <w:rsid w:val="0026490D"/>
    <w:rsid w:val="00264F8A"/>
    <w:rsid w:val="00266641"/>
    <w:rsid w:val="00267DCB"/>
    <w:rsid w:val="002705F1"/>
    <w:rsid w:val="00270668"/>
    <w:rsid w:val="00270F4B"/>
    <w:rsid w:val="00271912"/>
    <w:rsid w:val="0027327A"/>
    <w:rsid w:val="002736A8"/>
    <w:rsid w:val="00275659"/>
    <w:rsid w:val="00281DEE"/>
    <w:rsid w:val="002902CE"/>
    <w:rsid w:val="00295165"/>
    <w:rsid w:val="00297CF6"/>
    <w:rsid w:val="00297FA4"/>
    <w:rsid w:val="002A1C13"/>
    <w:rsid w:val="002A29F9"/>
    <w:rsid w:val="002A7D35"/>
    <w:rsid w:val="002B15E2"/>
    <w:rsid w:val="002B3B6A"/>
    <w:rsid w:val="002B7F31"/>
    <w:rsid w:val="002C0462"/>
    <w:rsid w:val="002C0BB1"/>
    <w:rsid w:val="002C54C7"/>
    <w:rsid w:val="002C58FD"/>
    <w:rsid w:val="002C6D5D"/>
    <w:rsid w:val="002D1219"/>
    <w:rsid w:val="002D54DE"/>
    <w:rsid w:val="002D7F62"/>
    <w:rsid w:val="002E0188"/>
    <w:rsid w:val="002E0DD8"/>
    <w:rsid w:val="002E7CB6"/>
    <w:rsid w:val="002F030C"/>
    <w:rsid w:val="002F05BC"/>
    <w:rsid w:val="002F1252"/>
    <w:rsid w:val="002F4FAE"/>
    <w:rsid w:val="003008D0"/>
    <w:rsid w:val="0030266F"/>
    <w:rsid w:val="00305807"/>
    <w:rsid w:val="00306F6F"/>
    <w:rsid w:val="00307F10"/>
    <w:rsid w:val="0031112F"/>
    <w:rsid w:val="003116EA"/>
    <w:rsid w:val="00314D3E"/>
    <w:rsid w:val="00317F89"/>
    <w:rsid w:val="003206AA"/>
    <w:rsid w:val="0032145D"/>
    <w:rsid w:val="00322E6D"/>
    <w:rsid w:val="00326BEB"/>
    <w:rsid w:val="00327EC7"/>
    <w:rsid w:val="00332592"/>
    <w:rsid w:val="00333F74"/>
    <w:rsid w:val="00335C42"/>
    <w:rsid w:val="0034514C"/>
    <w:rsid w:val="00346094"/>
    <w:rsid w:val="00346365"/>
    <w:rsid w:val="003509C7"/>
    <w:rsid w:val="003521C6"/>
    <w:rsid w:val="00352B0F"/>
    <w:rsid w:val="00352E47"/>
    <w:rsid w:val="00352F71"/>
    <w:rsid w:val="003565E8"/>
    <w:rsid w:val="003574A9"/>
    <w:rsid w:val="003576B4"/>
    <w:rsid w:val="00360E51"/>
    <w:rsid w:val="00365071"/>
    <w:rsid w:val="003660A0"/>
    <w:rsid w:val="0037169D"/>
    <w:rsid w:val="0037322A"/>
    <w:rsid w:val="003758E6"/>
    <w:rsid w:val="00380688"/>
    <w:rsid w:val="0038099E"/>
    <w:rsid w:val="003822AB"/>
    <w:rsid w:val="0038320F"/>
    <w:rsid w:val="00384C08"/>
    <w:rsid w:val="00385002"/>
    <w:rsid w:val="003909D2"/>
    <w:rsid w:val="00391C7F"/>
    <w:rsid w:val="00392AAE"/>
    <w:rsid w:val="003958BD"/>
    <w:rsid w:val="003966CB"/>
    <w:rsid w:val="003A04F8"/>
    <w:rsid w:val="003A41A6"/>
    <w:rsid w:val="003A4EE1"/>
    <w:rsid w:val="003A5A68"/>
    <w:rsid w:val="003B1268"/>
    <w:rsid w:val="003B2CF6"/>
    <w:rsid w:val="003B2DC2"/>
    <w:rsid w:val="003B2F78"/>
    <w:rsid w:val="003B3B12"/>
    <w:rsid w:val="003B3F71"/>
    <w:rsid w:val="003B4237"/>
    <w:rsid w:val="003B501C"/>
    <w:rsid w:val="003B5FC4"/>
    <w:rsid w:val="003B6080"/>
    <w:rsid w:val="003C0F38"/>
    <w:rsid w:val="003C57D8"/>
    <w:rsid w:val="003C77C0"/>
    <w:rsid w:val="003D05BB"/>
    <w:rsid w:val="003D206B"/>
    <w:rsid w:val="003D250C"/>
    <w:rsid w:val="003D44AD"/>
    <w:rsid w:val="003D496C"/>
    <w:rsid w:val="003D7B7F"/>
    <w:rsid w:val="003E0F66"/>
    <w:rsid w:val="003E1BB2"/>
    <w:rsid w:val="003E2A7B"/>
    <w:rsid w:val="003E39FC"/>
    <w:rsid w:val="003E4446"/>
    <w:rsid w:val="003E695F"/>
    <w:rsid w:val="003E7845"/>
    <w:rsid w:val="003F0AD3"/>
    <w:rsid w:val="003F4934"/>
    <w:rsid w:val="004010F6"/>
    <w:rsid w:val="00403197"/>
    <w:rsid w:val="00404B43"/>
    <w:rsid w:val="004071E5"/>
    <w:rsid w:val="00411316"/>
    <w:rsid w:val="00411ECF"/>
    <w:rsid w:val="00415026"/>
    <w:rsid w:val="00420AA3"/>
    <w:rsid w:val="00421139"/>
    <w:rsid w:val="00423006"/>
    <w:rsid w:val="00423FB4"/>
    <w:rsid w:val="00424A98"/>
    <w:rsid w:val="0043116B"/>
    <w:rsid w:val="00431E12"/>
    <w:rsid w:val="004327A7"/>
    <w:rsid w:val="00437551"/>
    <w:rsid w:val="004415A7"/>
    <w:rsid w:val="00441F2E"/>
    <w:rsid w:val="00443892"/>
    <w:rsid w:val="00445E56"/>
    <w:rsid w:val="00447744"/>
    <w:rsid w:val="00447D36"/>
    <w:rsid w:val="00447F50"/>
    <w:rsid w:val="004504A6"/>
    <w:rsid w:val="00451E46"/>
    <w:rsid w:val="004530D1"/>
    <w:rsid w:val="0045426B"/>
    <w:rsid w:val="00460BD0"/>
    <w:rsid w:val="00461F76"/>
    <w:rsid w:val="004625E7"/>
    <w:rsid w:val="0047008A"/>
    <w:rsid w:val="004751DF"/>
    <w:rsid w:val="00475EB7"/>
    <w:rsid w:val="00476BB9"/>
    <w:rsid w:val="00480B4D"/>
    <w:rsid w:val="00481D6B"/>
    <w:rsid w:val="00482522"/>
    <w:rsid w:val="004831FA"/>
    <w:rsid w:val="004833F3"/>
    <w:rsid w:val="00483AF3"/>
    <w:rsid w:val="004858E4"/>
    <w:rsid w:val="004861EB"/>
    <w:rsid w:val="004867D7"/>
    <w:rsid w:val="004868DD"/>
    <w:rsid w:val="0049240B"/>
    <w:rsid w:val="004935BA"/>
    <w:rsid w:val="004979F9"/>
    <w:rsid w:val="004A003A"/>
    <w:rsid w:val="004A1332"/>
    <w:rsid w:val="004A2616"/>
    <w:rsid w:val="004A30D4"/>
    <w:rsid w:val="004A3C41"/>
    <w:rsid w:val="004B13CD"/>
    <w:rsid w:val="004B3589"/>
    <w:rsid w:val="004B35E2"/>
    <w:rsid w:val="004B53AE"/>
    <w:rsid w:val="004B5CEE"/>
    <w:rsid w:val="004B5D11"/>
    <w:rsid w:val="004B66D6"/>
    <w:rsid w:val="004B7DF4"/>
    <w:rsid w:val="004C0B2B"/>
    <w:rsid w:val="004C4776"/>
    <w:rsid w:val="004C5629"/>
    <w:rsid w:val="004C7380"/>
    <w:rsid w:val="004D2E80"/>
    <w:rsid w:val="004D3A9E"/>
    <w:rsid w:val="004D3C12"/>
    <w:rsid w:val="004D420A"/>
    <w:rsid w:val="004D4F57"/>
    <w:rsid w:val="004D6FB0"/>
    <w:rsid w:val="004D70F2"/>
    <w:rsid w:val="004D78F6"/>
    <w:rsid w:val="004E015C"/>
    <w:rsid w:val="004E3A51"/>
    <w:rsid w:val="004E478B"/>
    <w:rsid w:val="004E6EB8"/>
    <w:rsid w:val="004F06D3"/>
    <w:rsid w:val="004F12CE"/>
    <w:rsid w:val="004F22FD"/>
    <w:rsid w:val="004F2E6A"/>
    <w:rsid w:val="004F367D"/>
    <w:rsid w:val="004F3C73"/>
    <w:rsid w:val="004F3F2B"/>
    <w:rsid w:val="004F4586"/>
    <w:rsid w:val="004F6CC5"/>
    <w:rsid w:val="005000E4"/>
    <w:rsid w:val="00500928"/>
    <w:rsid w:val="00500E5A"/>
    <w:rsid w:val="00501625"/>
    <w:rsid w:val="00502189"/>
    <w:rsid w:val="00505582"/>
    <w:rsid w:val="00507250"/>
    <w:rsid w:val="005133FF"/>
    <w:rsid w:val="005138D7"/>
    <w:rsid w:val="00514345"/>
    <w:rsid w:val="0051436D"/>
    <w:rsid w:val="00515EF8"/>
    <w:rsid w:val="0051764A"/>
    <w:rsid w:val="00521EE2"/>
    <w:rsid w:val="005225DC"/>
    <w:rsid w:val="005251FB"/>
    <w:rsid w:val="0053075C"/>
    <w:rsid w:val="00533F16"/>
    <w:rsid w:val="005343D7"/>
    <w:rsid w:val="005348D1"/>
    <w:rsid w:val="0054079B"/>
    <w:rsid w:val="005449BC"/>
    <w:rsid w:val="005453C4"/>
    <w:rsid w:val="0054631B"/>
    <w:rsid w:val="00546C36"/>
    <w:rsid w:val="00547DA7"/>
    <w:rsid w:val="00550A97"/>
    <w:rsid w:val="00550D99"/>
    <w:rsid w:val="00551250"/>
    <w:rsid w:val="00552B72"/>
    <w:rsid w:val="00553E84"/>
    <w:rsid w:val="00554768"/>
    <w:rsid w:val="005571E9"/>
    <w:rsid w:val="00560272"/>
    <w:rsid w:val="00560AB8"/>
    <w:rsid w:val="00560CAD"/>
    <w:rsid w:val="00561FCA"/>
    <w:rsid w:val="005622D1"/>
    <w:rsid w:val="00562834"/>
    <w:rsid w:val="0056378A"/>
    <w:rsid w:val="00563E5D"/>
    <w:rsid w:val="005660CC"/>
    <w:rsid w:val="00567FCF"/>
    <w:rsid w:val="005711D8"/>
    <w:rsid w:val="0057131B"/>
    <w:rsid w:val="00572C36"/>
    <w:rsid w:val="00575407"/>
    <w:rsid w:val="00575CFD"/>
    <w:rsid w:val="0057616B"/>
    <w:rsid w:val="00577ED2"/>
    <w:rsid w:val="005810B7"/>
    <w:rsid w:val="0058342E"/>
    <w:rsid w:val="00583D2C"/>
    <w:rsid w:val="00585EFA"/>
    <w:rsid w:val="0059410A"/>
    <w:rsid w:val="0059571B"/>
    <w:rsid w:val="005A0C61"/>
    <w:rsid w:val="005A450F"/>
    <w:rsid w:val="005A524C"/>
    <w:rsid w:val="005A60E9"/>
    <w:rsid w:val="005B0C60"/>
    <w:rsid w:val="005B1B66"/>
    <w:rsid w:val="005B2155"/>
    <w:rsid w:val="005B3455"/>
    <w:rsid w:val="005B4C6D"/>
    <w:rsid w:val="005B5112"/>
    <w:rsid w:val="005B7DAD"/>
    <w:rsid w:val="005D3D6C"/>
    <w:rsid w:val="005D483B"/>
    <w:rsid w:val="005D5334"/>
    <w:rsid w:val="005D535B"/>
    <w:rsid w:val="005D5807"/>
    <w:rsid w:val="005D7B10"/>
    <w:rsid w:val="005D7D2E"/>
    <w:rsid w:val="005E0E29"/>
    <w:rsid w:val="005E1900"/>
    <w:rsid w:val="005E63DE"/>
    <w:rsid w:val="005E7692"/>
    <w:rsid w:val="005E77AB"/>
    <w:rsid w:val="005F1B94"/>
    <w:rsid w:val="005F1C5C"/>
    <w:rsid w:val="005F2F7F"/>
    <w:rsid w:val="005F5A62"/>
    <w:rsid w:val="00601E84"/>
    <w:rsid w:val="006024A0"/>
    <w:rsid w:val="006040DD"/>
    <w:rsid w:val="00607BA6"/>
    <w:rsid w:val="0061497A"/>
    <w:rsid w:val="00615073"/>
    <w:rsid w:val="00621C38"/>
    <w:rsid w:val="006238E1"/>
    <w:rsid w:val="006263E1"/>
    <w:rsid w:val="00626D31"/>
    <w:rsid w:val="00626F8B"/>
    <w:rsid w:val="0063338A"/>
    <w:rsid w:val="00635647"/>
    <w:rsid w:val="00636591"/>
    <w:rsid w:val="00637AF7"/>
    <w:rsid w:val="00637BC3"/>
    <w:rsid w:val="00642651"/>
    <w:rsid w:val="006478AA"/>
    <w:rsid w:val="00650918"/>
    <w:rsid w:val="00653CFC"/>
    <w:rsid w:val="00653E50"/>
    <w:rsid w:val="0065723F"/>
    <w:rsid w:val="00657F42"/>
    <w:rsid w:val="0066057A"/>
    <w:rsid w:val="00660E5B"/>
    <w:rsid w:val="00661003"/>
    <w:rsid w:val="00662D7D"/>
    <w:rsid w:val="006634AC"/>
    <w:rsid w:val="00667096"/>
    <w:rsid w:val="00672C6A"/>
    <w:rsid w:val="0067437B"/>
    <w:rsid w:val="00675740"/>
    <w:rsid w:val="00676378"/>
    <w:rsid w:val="00677698"/>
    <w:rsid w:val="0068089A"/>
    <w:rsid w:val="0068096F"/>
    <w:rsid w:val="00683BDC"/>
    <w:rsid w:val="00684B47"/>
    <w:rsid w:val="00684DB0"/>
    <w:rsid w:val="00684F33"/>
    <w:rsid w:val="00684F6C"/>
    <w:rsid w:val="0068568F"/>
    <w:rsid w:val="006930D2"/>
    <w:rsid w:val="00695F34"/>
    <w:rsid w:val="00697E5A"/>
    <w:rsid w:val="006A102D"/>
    <w:rsid w:val="006A459E"/>
    <w:rsid w:val="006A492B"/>
    <w:rsid w:val="006A4BB4"/>
    <w:rsid w:val="006A59DF"/>
    <w:rsid w:val="006B0405"/>
    <w:rsid w:val="006B5514"/>
    <w:rsid w:val="006B5C06"/>
    <w:rsid w:val="006C0238"/>
    <w:rsid w:val="006C7F46"/>
    <w:rsid w:val="006D1640"/>
    <w:rsid w:val="006D3544"/>
    <w:rsid w:val="006E126D"/>
    <w:rsid w:val="006E38AC"/>
    <w:rsid w:val="006E3CF5"/>
    <w:rsid w:val="006E5C22"/>
    <w:rsid w:val="006F11CE"/>
    <w:rsid w:val="006F1B80"/>
    <w:rsid w:val="006F2595"/>
    <w:rsid w:val="006F2B9F"/>
    <w:rsid w:val="006F49DF"/>
    <w:rsid w:val="006F4DEE"/>
    <w:rsid w:val="006F6C53"/>
    <w:rsid w:val="00700A72"/>
    <w:rsid w:val="007014C3"/>
    <w:rsid w:val="00701C64"/>
    <w:rsid w:val="0070267A"/>
    <w:rsid w:val="00702A89"/>
    <w:rsid w:val="00706F02"/>
    <w:rsid w:val="00706F54"/>
    <w:rsid w:val="00710CE9"/>
    <w:rsid w:val="00716036"/>
    <w:rsid w:val="0071767A"/>
    <w:rsid w:val="00720E93"/>
    <w:rsid w:val="00720EDB"/>
    <w:rsid w:val="00722894"/>
    <w:rsid w:val="00723B74"/>
    <w:rsid w:val="00733A11"/>
    <w:rsid w:val="0073585D"/>
    <w:rsid w:val="00740325"/>
    <w:rsid w:val="007470AF"/>
    <w:rsid w:val="007515E5"/>
    <w:rsid w:val="00751C01"/>
    <w:rsid w:val="007529B9"/>
    <w:rsid w:val="00763992"/>
    <w:rsid w:val="00764AB8"/>
    <w:rsid w:val="00766E28"/>
    <w:rsid w:val="00767DE9"/>
    <w:rsid w:val="00774D16"/>
    <w:rsid w:val="007760E4"/>
    <w:rsid w:val="00783F36"/>
    <w:rsid w:val="007849A4"/>
    <w:rsid w:val="007859EF"/>
    <w:rsid w:val="00786340"/>
    <w:rsid w:val="00786B5A"/>
    <w:rsid w:val="00787243"/>
    <w:rsid w:val="00790A37"/>
    <w:rsid w:val="00795BA7"/>
    <w:rsid w:val="007A101B"/>
    <w:rsid w:val="007A1849"/>
    <w:rsid w:val="007A1974"/>
    <w:rsid w:val="007A1A47"/>
    <w:rsid w:val="007A3796"/>
    <w:rsid w:val="007A4AD4"/>
    <w:rsid w:val="007A5C06"/>
    <w:rsid w:val="007A6B3A"/>
    <w:rsid w:val="007A738C"/>
    <w:rsid w:val="007A7A83"/>
    <w:rsid w:val="007B3FAD"/>
    <w:rsid w:val="007B4C42"/>
    <w:rsid w:val="007C0B95"/>
    <w:rsid w:val="007C17DF"/>
    <w:rsid w:val="007C57D4"/>
    <w:rsid w:val="007C5E2B"/>
    <w:rsid w:val="007C6E1D"/>
    <w:rsid w:val="007D0675"/>
    <w:rsid w:val="007D088F"/>
    <w:rsid w:val="007D71AD"/>
    <w:rsid w:val="007D78C9"/>
    <w:rsid w:val="007E015A"/>
    <w:rsid w:val="007E09E4"/>
    <w:rsid w:val="007E0C9F"/>
    <w:rsid w:val="007E139A"/>
    <w:rsid w:val="007E5862"/>
    <w:rsid w:val="007E5AFA"/>
    <w:rsid w:val="007E73CB"/>
    <w:rsid w:val="007F1EBE"/>
    <w:rsid w:val="007F2AF5"/>
    <w:rsid w:val="007F4A02"/>
    <w:rsid w:val="007F5F44"/>
    <w:rsid w:val="007F6A57"/>
    <w:rsid w:val="00803FF1"/>
    <w:rsid w:val="008047F1"/>
    <w:rsid w:val="00806CD1"/>
    <w:rsid w:val="0080794C"/>
    <w:rsid w:val="00815CA4"/>
    <w:rsid w:val="00822C31"/>
    <w:rsid w:val="00827044"/>
    <w:rsid w:val="0083222B"/>
    <w:rsid w:val="00834D69"/>
    <w:rsid w:val="00835012"/>
    <w:rsid w:val="00840E9D"/>
    <w:rsid w:val="008508AB"/>
    <w:rsid w:val="00851288"/>
    <w:rsid w:val="00851DD8"/>
    <w:rsid w:val="00852D5E"/>
    <w:rsid w:val="00853AF6"/>
    <w:rsid w:val="00855065"/>
    <w:rsid w:val="0085515B"/>
    <w:rsid w:val="008559E9"/>
    <w:rsid w:val="00860125"/>
    <w:rsid w:val="00860792"/>
    <w:rsid w:val="00861AA9"/>
    <w:rsid w:val="00863E3F"/>
    <w:rsid w:val="00865F67"/>
    <w:rsid w:val="00866D09"/>
    <w:rsid w:val="008676FE"/>
    <w:rsid w:val="00867C4A"/>
    <w:rsid w:val="00867D05"/>
    <w:rsid w:val="0087071F"/>
    <w:rsid w:val="00872A31"/>
    <w:rsid w:val="008750C3"/>
    <w:rsid w:val="0088189B"/>
    <w:rsid w:val="0088476D"/>
    <w:rsid w:val="00893586"/>
    <w:rsid w:val="00896CFB"/>
    <w:rsid w:val="008979F6"/>
    <w:rsid w:val="00897A2A"/>
    <w:rsid w:val="008A10C4"/>
    <w:rsid w:val="008A2B09"/>
    <w:rsid w:val="008A552F"/>
    <w:rsid w:val="008A7832"/>
    <w:rsid w:val="008B10C6"/>
    <w:rsid w:val="008B12BB"/>
    <w:rsid w:val="008B17A3"/>
    <w:rsid w:val="008B1B16"/>
    <w:rsid w:val="008B48E2"/>
    <w:rsid w:val="008B5173"/>
    <w:rsid w:val="008C04C1"/>
    <w:rsid w:val="008C05C7"/>
    <w:rsid w:val="008C06A8"/>
    <w:rsid w:val="008C2C1F"/>
    <w:rsid w:val="008D0667"/>
    <w:rsid w:val="008D0CF7"/>
    <w:rsid w:val="008D21C7"/>
    <w:rsid w:val="008D28D0"/>
    <w:rsid w:val="008D3DCC"/>
    <w:rsid w:val="008D4627"/>
    <w:rsid w:val="008D7C04"/>
    <w:rsid w:val="008E69F8"/>
    <w:rsid w:val="008E7DE6"/>
    <w:rsid w:val="008F2868"/>
    <w:rsid w:val="008F496A"/>
    <w:rsid w:val="00907ACE"/>
    <w:rsid w:val="00912CA0"/>
    <w:rsid w:val="009134AC"/>
    <w:rsid w:val="009139B5"/>
    <w:rsid w:val="00913C73"/>
    <w:rsid w:val="00915A6D"/>
    <w:rsid w:val="009175EF"/>
    <w:rsid w:val="00921212"/>
    <w:rsid w:val="00923175"/>
    <w:rsid w:val="0092563B"/>
    <w:rsid w:val="00930EBC"/>
    <w:rsid w:val="00931169"/>
    <w:rsid w:val="00934C1D"/>
    <w:rsid w:val="00936C00"/>
    <w:rsid w:val="00937A23"/>
    <w:rsid w:val="00937F04"/>
    <w:rsid w:val="009418F0"/>
    <w:rsid w:val="00941AAF"/>
    <w:rsid w:val="00943144"/>
    <w:rsid w:val="00944A9B"/>
    <w:rsid w:val="00950231"/>
    <w:rsid w:val="00952055"/>
    <w:rsid w:val="0096096A"/>
    <w:rsid w:val="00961C3A"/>
    <w:rsid w:val="00964FC4"/>
    <w:rsid w:val="00966705"/>
    <w:rsid w:val="00967796"/>
    <w:rsid w:val="009677CA"/>
    <w:rsid w:val="00972B5B"/>
    <w:rsid w:val="00974BE4"/>
    <w:rsid w:val="009761E7"/>
    <w:rsid w:val="00976819"/>
    <w:rsid w:val="009802C0"/>
    <w:rsid w:val="0098045B"/>
    <w:rsid w:val="0098180C"/>
    <w:rsid w:val="00986020"/>
    <w:rsid w:val="00991457"/>
    <w:rsid w:val="009925A8"/>
    <w:rsid w:val="0099722B"/>
    <w:rsid w:val="009A04A7"/>
    <w:rsid w:val="009A3249"/>
    <w:rsid w:val="009A70BA"/>
    <w:rsid w:val="009A7933"/>
    <w:rsid w:val="009A7F89"/>
    <w:rsid w:val="009B0645"/>
    <w:rsid w:val="009B21AF"/>
    <w:rsid w:val="009B23E5"/>
    <w:rsid w:val="009B3C19"/>
    <w:rsid w:val="009B581A"/>
    <w:rsid w:val="009B5F40"/>
    <w:rsid w:val="009B62A1"/>
    <w:rsid w:val="009B672F"/>
    <w:rsid w:val="009C3678"/>
    <w:rsid w:val="009C3F9C"/>
    <w:rsid w:val="009C4FD6"/>
    <w:rsid w:val="009C56F3"/>
    <w:rsid w:val="009C6A1B"/>
    <w:rsid w:val="009D14B7"/>
    <w:rsid w:val="009D3C0D"/>
    <w:rsid w:val="009D4635"/>
    <w:rsid w:val="009D5D21"/>
    <w:rsid w:val="009E0507"/>
    <w:rsid w:val="009E36E1"/>
    <w:rsid w:val="009E79BA"/>
    <w:rsid w:val="009F28AE"/>
    <w:rsid w:val="009F45AB"/>
    <w:rsid w:val="009F4742"/>
    <w:rsid w:val="009F4837"/>
    <w:rsid w:val="009F48F9"/>
    <w:rsid w:val="009F4B37"/>
    <w:rsid w:val="009F4C4F"/>
    <w:rsid w:val="009F58FB"/>
    <w:rsid w:val="00A0699C"/>
    <w:rsid w:val="00A072A8"/>
    <w:rsid w:val="00A076CC"/>
    <w:rsid w:val="00A076D6"/>
    <w:rsid w:val="00A07902"/>
    <w:rsid w:val="00A11F3C"/>
    <w:rsid w:val="00A1241F"/>
    <w:rsid w:val="00A12DA2"/>
    <w:rsid w:val="00A14105"/>
    <w:rsid w:val="00A17B0E"/>
    <w:rsid w:val="00A204A6"/>
    <w:rsid w:val="00A20A65"/>
    <w:rsid w:val="00A20C4E"/>
    <w:rsid w:val="00A217DF"/>
    <w:rsid w:val="00A2419A"/>
    <w:rsid w:val="00A27B55"/>
    <w:rsid w:val="00A3094E"/>
    <w:rsid w:val="00A310AB"/>
    <w:rsid w:val="00A32B0B"/>
    <w:rsid w:val="00A3653A"/>
    <w:rsid w:val="00A36C4C"/>
    <w:rsid w:val="00A42BD5"/>
    <w:rsid w:val="00A51CCB"/>
    <w:rsid w:val="00A53A55"/>
    <w:rsid w:val="00A54375"/>
    <w:rsid w:val="00A54CDA"/>
    <w:rsid w:val="00A569F4"/>
    <w:rsid w:val="00A71183"/>
    <w:rsid w:val="00A728B8"/>
    <w:rsid w:val="00A74053"/>
    <w:rsid w:val="00A77B8F"/>
    <w:rsid w:val="00A802CA"/>
    <w:rsid w:val="00A805C5"/>
    <w:rsid w:val="00A8322C"/>
    <w:rsid w:val="00A85C8C"/>
    <w:rsid w:val="00A864CF"/>
    <w:rsid w:val="00A900CA"/>
    <w:rsid w:val="00A91810"/>
    <w:rsid w:val="00A91F19"/>
    <w:rsid w:val="00A92D9E"/>
    <w:rsid w:val="00A94E47"/>
    <w:rsid w:val="00A976E5"/>
    <w:rsid w:val="00A97C1C"/>
    <w:rsid w:val="00AA13C7"/>
    <w:rsid w:val="00AA2CEC"/>
    <w:rsid w:val="00AA40F9"/>
    <w:rsid w:val="00AB23E9"/>
    <w:rsid w:val="00AB2BD7"/>
    <w:rsid w:val="00AB36A4"/>
    <w:rsid w:val="00AB40C3"/>
    <w:rsid w:val="00AB4E34"/>
    <w:rsid w:val="00AB5683"/>
    <w:rsid w:val="00AB663D"/>
    <w:rsid w:val="00AB7DF5"/>
    <w:rsid w:val="00AC0E77"/>
    <w:rsid w:val="00AC1DB7"/>
    <w:rsid w:val="00AC35E8"/>
    <w:rsid w:val="00AC436F"/>
    <w:rsid w:val="00AC743F"/>
    <w:rsid w:val="00AD0366"/>
    <w:rsid w:val="00AD2C0F"/>
    <w:rsid w:val="00AD522E"/>
    <w:rsid w:val="00AD5AD9"/>
    <w:rsid w:val="00AD5F16"/>
    <w:rsid w:val="00AD7790"/>
    <w:rsid w:val="00AE042A"/>
    <w:rsid w:val="00AE110C"/>
    <w:rsid w:val="00AE2F99"/>
    <w:rsid w:val="00AE4074"/>
    <w:rsid w:val="00AE4541"/>
    <w:rsid w:val="00AE4645"/>
    <w:rsid w:val="00AE67EB"/>
    <w:rsid w:val="00AF04BD"/>
    <w:rsid w:val="00AF17C9"/>
    <w:rsid w:val="00AF20E7"/>
    <w:rsid w:val="00AF393C"/>
    <w:rsid w:val="00AF3DE9"/>
    <w:rsid w:val="00AF409C"/>
    <w:rsid w:val="00AF4A1E"/>
    <w:rsid w:val="00B0003F"/>
    <w:rsid w:val="00B01430"/>
    <w:rsid w:val="00B024DF"/>
    <w:rsid w:val="00B04A17"/>
    <w:rsid w:val="00B04F1E"/>
    <w:rsid w:val="00B0571E"/>
    <w:rsid w:val="00B0687B"/>
    <w:rsid w:val="00B1065B"/>
    <w:rsid w:val="00B11447"/>
    <w:rsid w:val="00B11A48"/>
    <w:rsid w:val="00B13493"/>
    <w:rsid w:val="00B13613"/>
    <w:rsid w:val="00B13C14"/>
    <w:rsid w:val="00B207C0"/>
    <w:rsid w:val="00B209EB"/>
    <w:rsid w:val="00B21434"/>
    <w:rsid w:val="00B2190B"/>
    <w:rsid w:val="00B23D04"/>
    <w:rsid w:val="00B24CA2"/>
    <w:rsid w:val="00B24D49"/>
    <w:rsid w:val="00B25111"/>
    <w:rsid w:val="00B25397"/>
    <w:rsid w:val="00B3044B"/>
    <w:rsid w:val="00B30777"/>
    <w:rsid w:val="00B30C7E"/>
    <w:rsid w:val="00B31C3E"/>
    <w:rsid w:val="00B35136"/>
    <w:rsid w:val="00B4287E"/>
    <w:rsid w:val="00B428BB"/>
    <w:rsid w:val="00B42D7B"/>
    <w:rsid w:val="00B44A55"/>
    <w:rsid w:val="00B44B3A"/>
    <w:rsid w:val="00B46098"/>
    <w:rsid w:val="00B513DE"/>
    <w:rsid w:val="00B524F9"/>
    <w:rsid w:val="00B62D6D"/>
    <w:rsid w:val="00B630C3"/>
    <w:rsid w:val="00B63CC8"/>
    <w:rsid w:val="00B679ED"/>
    <w:rsid w:val="00B67A0A"/>
    <w:rsid w:val="00B7207A"/>
    <w:rsid w:val="00B755AD"/>
    <w:rsid w:val="00B81435"/>
    <w:rsid w:val="00B8160A"/>
    <w:rsid w:val="00B84631"/>
    <w:rsid w:val="00B84C28"/>
    <w:rsid w:val="00B906AE"/>
    <w:rsid w:val="00B9153C"/>
    <w:rsid w:val="00B91C9E"/>
    <w:rsid w:val="00B91D1D"/>
    <w:rsid w:val="00B9261D"/>
    <w:rsid w:val="00B92EA0"/>
    <w:rsid w:val="00B94164"/>
    <w:rsid w:val="00B96BAA"/>
    <w:rsid w:val="00BA015F"/>
    <w:rsid w:val="00BA219D"/>
    <w:rsid w:val="00BA5691"/>
    <w:rsid w:val="00BA5E74"/>
    <w:rsid w:val="00BA63EC"/>
    <w:rsid w:val="00BA6C4C"/>
    <w:rsid w:val="00BA7228"/>
    <w:rsid w:val="00BB2DC6"/>
    <w:rsid w:val="00BC356A"/>
    <w:rsid w:val="00BC3B59"/>
    <w:rsid w:val="00BC41B5"/>
    <w:rsid w:val="00BC42A6"/>
    <w:rsid w:val="00BC5368"/>
    <w:rsid w:val="00BC6899"/>
    <w:rsid w:val="00BD2362"/>
    <w:rsid w:val="00BD2509"/>
    <w:rsid w:val="00BD2BA1"/>
    <w:rsid w:val="00BD4D7C"/>
    <w:rsid w:val="00BD5E03"/>
    <w:rsid w:val="00BD6081"/>
    <w:rsid w:val="00BD7AED"/>
    <w:rsid w:val="00BE04B9"/>
    <w:rsid w:val="00BE1F24"/>
    <w:rsid w:val="00BE35AA"/>
    <w:rsid w:val="00BE53C3"/>
    <w:rsid w:val="00BE6F8F"/>
    <w:rsid w:val="00BF0B40"/>
    <w:rsid w:val="00BF298F"/>
    <w:rsid w:val="00BF32DA"/>
    <w:rsid w:val="00C0055A"/>
    <w:rsid w:val="00C03743"/>
    <w:rsid w:val="00C103D8"/>
    <w:rsid w:val="00C1105C"/>
    <w:rsid w:val="00C1219C"/>
    <w:rsid w:val="00C129E4"/>
    <w:rsid w:val="00C162E1"/>
    <w:rsid w:val="00C16E9E"/>
    <w:rsid w:val="00C222EC"/>
    <w:rsid w:val="00C225EB"/>
    <w:rsid w:val="00C22960"/>
    <w:rsid w:val="00C240F1"/>
    <w:rsid w:val="00C242CA"/>
    <w:rsid w:val="00C244BD"/>
    <w:rsid w:val="00C25ED1"/>
    <w:rsid w:val="00C324DF"/>
    <w:rsid w:val="00C32CA3"/>
    <w:rsid w:val="00C50B66"/>
    <w:rsid w:val="00C52D78"/>
    <w:rsid w:val="00C54AE2"/>
    <w:rsid w:val="00C55772"/>
    <w:rsid w:val="00C57E76"/>
    <w:rsid w:val="00C621B8"/>
    <w:rsid w:val="00C62229"/>
    <w:rsid w:val="00C71B98"/>
    <w:rsid w:val="00C71BCC"/>
    <w:rsid w:val="00C725CA"/>
    <w:rsid w:val="00C7641E"/>
    <w:rsid w:val="00C772C0"/>
    <w:rsid w:val="00C77ACF"/>
    <w:rsid w:val="00C82983"/>
    <w:rsid w:val="00C82C06"/>
    <w:rsid w:val="00C83A96"/>
    <w:rsid w:val="00C87D28"/>
    <w:rsid w:val="00C91E0C"/>
    <w:rsid w:val="00C9283E"/>
    <w:rsid w:val="00C94DA6"/>
    <w:rsid w:val="00C94E89"/>
    <w:rsid w:val="00C95AC7"/>
    <w:rsid w:val="00C97DF0"/>
    <w:rsid w:val="00CA3086"/>
    <w:rsid w:val="00CA4006"/>
    <w:rsid w:val="00CA56F8"/>
    <w:rsid w:val="00CA68FA"/>
    <w:rsid w:val="00CA72A8"/>
    <w:rsid w:val="00CB34E1"/>
    <w:rsid w:val="00CB62D0"/>
    <w:rsid w:val="00CB64A3"/>
    <w:rsid w:val="00CC1C74"/>
    <w:rsid w:val="00CC50C8"/>
    <w:rsid w:val="00CC66A8"/>
    <w:rsid w:val="00CD19F8"/>
    <w:rsid w:val="00CD363F"/>
    <w:rsid w:val="00CD7514"/>
    <w:rsid w:val="00CE0EFA"/>
    <w:rsid w:val="00CE11A2"/>
    <w:rsid w:val="00CE240F"/>
    <w:rsid w:val="00CE2596"/>
    <w:rsid w:val="00CE60B2"/>
    <w:rsid w:val="00CF1A90"/>
    <w:rsid w:val="00CF21F0"/>
    <w:rsid w:val="00CF26FC"/>
    <w:rsid w:val="00CF2CB7"/>
    <w:rsid w:val="00CF431C"/>
    <w:rsid w:val="00D01A0E"/>
    <w:rsid w:val="00D01DC0"/>
    <w:rsid w:val="00D10154"/>
    <w:rsid w:val="00D11AE2"/>
    <w:rsid w:val="00D11E46"/>
    <w:rsid w:val="00D158A5"/>
    <w:rsid w:val="00D15D25"/>
    <w:rsid w:val="00D16E42"/>
    <w:rsid w:val="00D1718F"/>
    <w:rsid w:val="00D17526"/>
    <w:rsid w:val="00D207EF"/>
    <w:rsid w:val="00D2315D"/>
    <w:rsid w:val="00D24E5C"/>
    <w:rsid w:val="00D26C03"/>
    <w:rsid w:val="00D32331"/>
    <w:rsid w:val="00D33132"/>
    <w:rsid w:val="00D33C5C"/>
    <w:rsid w:val="00D34F3B"/>
    <w:rsid w:val="00D35301"/>
    <w:rsid w:val="00D41902"/>
    <w:rsid w:val="00D42146"/>
    <w:rsid w:val="00D42193"/>
    <w:rsid w:val="00D427DD"/>
    <w:rsid w:val="00D439F8"/>
    <w:rsid w:val="00D43E3C"/>
    <w:rsid w:val="00D44489"/>
    <w:rsid w:val="00D500EB"/>
    <w:rsid w:val="00D509DB"/>
    <w:rsid w:val="00D527DB"/>
    <w:rsid w:val="00D53809"/>
    <w:rsid w:val="00D56D7B"/>
    <w:rsid w:val="00D618A2"/>
    <w:rsid w:val="00D61C03"/>
    <w:rsid w:val="00D63FF2"/>
    <w:rsid w:val="00D65224"/>
    <w:rsid w:val="00D6540F"/>
    <w:rsid w:val="00D65B98"/>
    <w:rsid w:val="00D677C0"/>
    <w:rsid w:val="00D67F2A"/>
    <w:rsid w:val="00D719CA"/>
    <w:rsid w:val="00D752FF"/>
    <w:rsid w:val="00D758E6"/>
    <w:rsid w:val="00D773AC"/>
    <w:rsid w:val="00D8184A"/>
    <w:rsid w:val="00D83709"/>
    <w:rsid w:val="00D84E0F"/>
    <w:rsid w:val="00D87318"/>
    <w:rsid w:val="00D942F6"/>
    <w:rsid w:val="00D946B8"/>
    <w:rsid w:val="00D962D0"/>
    <w:rsid w:val="00D9682D"/>
    <w:rsid w:val="00D97E4C"/>
    <w:rsid w:val="00DA44EC"/>
    <w:rsid w:val="00DA54CD"/>
    <w:rsid w:val="00DB1BD4"/>
    <w:rsid w:val="00DB21ED"/>
    <w:rsid w:val="00DB5D35"/>
    <w:rsid w:val="00DB64CE"/>
    <w:rsid w:val="00DB6FA1"/>
    <w:rsid w:val="00DC20A1"/>
    <w:rsid w:val="00DC5013"/>
    <w:rsid w:val="00DC6BAC"/>
    <w:rsid w:val="00DC7B3A"/>
    <w:rsid w:val="00DD1492"/>
    <w:rsid w:val="00DD156E"/>
    <w:rsid w:val="00DD1A04"/>
    <w:rsid w:val="00DD4818"/>
    <w:rsid w:val="00DD4939"/>
    <w:rsid w:val="00DD4CDE"/>
    <w:rsid w:val="00DD6067"/>
    <w:rsid w:val="00DD6FBA"/>
    <w:rsid w:val="00DE41EB"/>
    <w:rsid w:val="00DE57F7"/>
    <w:rsid w:val="00DE63E7"/>
    <w:rsid w:val="00DF134B"/>
    <w:rsid w:val="00E01961"/>
    <w:rsid w:val="00E025BA"/>
    <w:rsid w:val="00E05F51"/>
    <w:rsid w:val="00E116EA"/>
    <w:rsid w:val="00E14EB7"/>
    <w:rsid w:val="00E16236"/>
    <w:rsid w:val="00E17478"/>
    <w:rsid w:val="00E22722"/>
    <w:rsid w:val="00E25BF3"/>
    <w:rsid w:val="00E33765"/>
    <w:rsid w:val="00E35700"/>
    <w:rsid w:val="00E3789C"/>
    <w:rsid w:val="00E45CA7"/>
    <w:rsid w:val="00E50904"/>
    <w:rsid w:val="00E50BBD"/>
    <w:rsid w:val="00E50E63"/>
    <w:rsid w:val="00E5354A"/>
    <w:rsid w:val="00E5582B"/>
    <w:rsid w:val="00E5638C"/>
    <w:rsid w:val="00E57A28"/>
    <w:rsid w:val="00E57BFD"/>
    <w:rsid w:val="00E64151"/>
    <w:rsid w:val="00E64BAD"/>
    <w:rsid w:val="00E718DF"/>
    <w:rsid w:val="00E71A01"/>
    <w:rsid w:val="00E76A00"/>
    <w:rsid w:val="00E826BA"/>
    <w:rsid w:val="00E8363A"/>
    <w:rsid w:val="00E84E55"/>
    <w:rsid w:val="00E85A27"/>
    <w:rsid w:val="00E8700E"/>
    <w:rsid w:val="00E8722E"/>
    <w:rsid w:val="00E917EE"/>
    <w:rsid w:val="00E92A6E"/>
    <w:rsid w:val="00E9311C"/>
    <w:rsid w:val="00E937AF"/>
    <w:rsid w:val="00E94CE5"/>
    <w:rsid w:val="00E94DFB"/>
    <w:rsid w:val="00E95864"/>
    <w:rsid w:val="00E95D26"/>
    <w:rsid w:val="00E979FF"/>
    <w:rsid w:val="00EA465E"/>
    <w:rsid w:val="00EB3FC9"/>
    <w:rsid w:val="00EB75EA"/>
    <w:rsid w:val="00EB7782"/>
    <w:rsid w:val="00ED124B"/>
    <w:rsid w:val="00ED285B"/>
    <w:rsid w:val="00ED53ED"/>
    <w:rsid w:val="00ED57B5"/>
    <w:rsid w:val="00EE1197"/>
    <w:rsid w:val="00EE2550"/>
    <w:rsid w:val="00EE5769"/>
    <w:rsid w:val="00EE5E30"/>
    <w:rsid w:val="00EF0435"/>
    <w:rsid w:val="00EF1F21"/>
    <w:rsid w:val="00EF3245"/>
    <w:rsid w:val="00EF339D"/>
    <w:rsid w:val="00EF6C6B"/>
    <w:rsid w:val="00EF7E31"/>
    <w:rsid w:val="00F01A6E"/>
    <w:rsid w:val="00F02D87"/>
    <w:rsid w:val="00F03CEC"/>
    <w:rsid w:val="00F04A4C"/>
    <w:rsid w:val="00F06132"/>
    <w:rsid w:val="00F1340F"/>
    <w:rsid w:val="00F14C95"/>
    <w:rsid w:val="00F16357"/>
    <w:rsid w:val="00F20640"/>
    <w:rsid w:val="00F233DE"/>
    <w:rsid w:val="00F2392A"/>
    <w:rsid w:val="00F24892"/>
    <w:rsid w:val="00F30109"/>
    <w:rsid w:val="00F31102"/>
    <w:rsid w:val="00F34818"/>
    <w:rsid w:val="00F34C40"/>
    <w:rsid w:val="00F34E9C"/>
    <w:rsid w:val="00F35AB8"/>
    <w:rsid w:val="00F36B64"/>
    <w:rsid w:val="00F412C7"/>
    <w:rsid w:val="00F433B6"/>
    <w:rsid w:val="00F4541E"/>
    <w:rsid w:val="00F45909"/>
    <w:rsid w:val="00F46EEE"/>
    <w:rsid w:val="00F47A7E"/>
    <w:rsid w:val="00F5113B"/>
    <w:rsid w:val="00F52323"/>
    <w:rsid w:val="00F52CEA"/>
    <w:rsid w:val="00F535AF"/>
    <w:rsid w:val="00F55F32"/>
    <w:rsid w:val="00F57F94"/>
    <w:rsid w:val="00F619C5"/>
    <w:rsid w:val="00F66475"/>
    <w:rsid w:val="00F72F75"/>
    <w:rsid w:val="00F73230"/>
    <w:rsid w:val="00F743DA"/>
    <w:rsid w:val="00F7465C"/>
    <w:rsid w:val="00F803EB"/>
    <w:rsid w:val="00F81BF6"/>
    <w:rsid w:val="00F81FEE"/>
    <w:rsid w:val="00F82CB2"/>
    <w:rsid w:val="00F84584"/>
    <w:rsid w:val="00F84659"/>
    <w:rsid w:val="00F86064"/>
    <w:rsid w:val="00FA116B"/>
    <w:rsid w:val="00FA3412"/>
    <w:rsid w:val="00FA3844"/>
    <w:rsid w:val="00FA48CA"/>
    <w:rsid w:val="00FA751C"/>
    <w:rsid w:val="00FB060E"/>
    <w:rsid w:val="00FB09DB"/>
    <w:rsid w:val="00FB3B03"/>
    <w:rsid w:val="00FB3E7C"/>
    <w:rsid w:val="00FB4498"/>
    <w:rsid w:val="00FB4975"/>
    <w:rsid w:val="00FB54F0"/>
    <w:rsid w:val="00FB6B2F"/>
    <w:rsid w:val="00FC004B"/>
    <w:rsid w:val="00FC2ED4"/>
    <w:rsid w:val="00FC31C7"/>
    <w:rsid w:val="00FC3537"/>
    <w:rsid w:val="00FC4BC6"/>
    <w:rsid w:val="00FC517B"/>
    <w:rsid w:val="00FC5800"/>
    <w:rsid w:val="00FD05CD"/>
    <w:rsid w:val="00FD0ED0"/>
    <w:rsid w:val="00FD1B5B"/>
    <w:rsid w:val="00FD290E"/>
    <w:rsid w:val="00FD2B5A"/>
    <w:rsid w:val="00FD31A7"/>
    <w:rsid w:val="00FD3CD9"/>
    <w:rsid w:val="00FD656D"/>
    <w:rsid w:val="00FD68D9"/>
    <w:rsid w:val="00FD693C"/>
    <w:rsid w:val="00FE15D4"/>
    <w:rsid w:val="00FE3750"/>
    <w:rsid w:val="00FE545E"/>
    <w:rsid w:val="00FE6A18"/>
    <w:rsid w:val="00FF3CE6"/>
    <w:rsid w:val="00FF7283"/>
    <w:rsid w:val="00FF72B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3553"/>
    <o:shapelayout v:ext="edit">
      <o:idmap v:ext="edit" data="1"/>
    </o:shapelayout>
  </w:shapeDefaults>
  <w:doNotEmbedSmartTags/>
  <w:decimalSymbol w:val=","/>
  <w:listSeparator w:val=";"/>
  <w14:docId w14:val="0A62AD19"/>
  <w15:chartTrackingRefBased/>
  <w15:docId w15:val="{28A57793-3B5B-4561-B462-2061DD40D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pPr>
    <w:rPr>
      <w:sz w:val="24"/>
      <w:szCs w:val="24"/>
      <w:lang w:eastAsia="ar-SA"/>
    </w:rPr>
  </w:style>
  <w:style w:type="paragraph" w:styleId="Ttulo1">
    <w:name w:val="heading 1"/>
    <w:basedOn w:val="Normal"/>
    <w:next w:val="Normal"/>
    <w:link w:val="Ttulo1Char"/>
    <w:qFormat/>
    <w:pPr>
      <w:keepNext/>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outlineLvl w:val="0"/>
    </w:pPr>
    <w:rPr>
      <w:b/>
      <w:szCs w:val="20"/>
    </w:rPr>
  </w:style>
  <w:style w:type="paragraph" w:styleId="Ttulo2">
    <w:name w:val="heading 2"/>
    <w:basedOn w:val="Normal"/>
    <w:next w:val="Normal"/>
    <w:qFormat/>
    <w:pPr>
      <w:keepNext/>
      <w:numPr>
        <w:ilvl w:val="1"/>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outlineLvl w:val="1"/>
    </w:pPr>
    <w:rPr>
      <w:b/>
      <w:szCs w:val="20"/>
    </w:rPr>
  </w:style>
  <w:style w:type="paragraph" w:styleId="Ttulo3">
    <w:name w:val="heading 3"/>
    <w:basedOn w:val="Normal"/>
    <w:next w:val="Normal"/>
    <w:link w:val="Ttulo3Char"/>
    <w:qFormat/>
    <w:pPr>
      <w:keepNext/>
      <w:numPr>
        <w:ilvl w:val="2"/>
        <w:numId w:val="1"/>
      </w:numPr>
      <w:jc w:val="center"/>
      <w:outlineLvl w:val="2"/>
    </w:pPr>
    <w:rPr>
      <w:b/>
      <w:sz w:val="20"/>
      <w:szCs w:val="20"/>
    </w:rPr>
  </w:style>
  <w:style w:type="paragraph" w:styleId="Ttulo4">
    <w:name w:val="heading 4"/>
    <w:basedOn w:val="Normal"/>
    <w:next w:val="Normal"/>
    <w:link w:val="Ttulo4Char"/>
    <w:qFormat/>
    <w:pPr>
      <w:keepNext/>
      <w:numPr>
        <w:ilvl w:val="3"/>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outlineLvl w:val="3"/>
    </w:pPr>
    <w:rPr>
      <w:b/>
      <w:sz w:val="28"/>
      <w:szCs w:val="20"/>
    </w:rPr>
  </w:style>
  <w:style w:type="paragraph" w:styleId="Ttulo5">
    <w:name w:val="heading 5"/>
    <w:basedOn w:val="Normal"/>
    <w:next w:val="Normal"/>
    <w:qFormat/>
    <w:pPr>
      <w:keepNext/>
      <w:numPr>
        <w:ilvl w:val="4"/>
        <w:numId w:val="1"/>
      </w:num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outlineLvl w:val="4"/>
    </w:pPr>
    <w:rPr>
      <w:b/>
      <w:szCs w:val="20"/>
    </w:rPr>
  </w:style>
  <w:style w:type="paragraph" w:styleId="Ttulo6">
    <w:name w:val="heading 6"/>
    <w:basedOn w:val="Normal"/>
    <w:next w:val="Normal"/>
    <w:qFormat/>
    <w:pPr>
      <w:keepNext/>
      <w:numPr>
        <w:ilvl w:val="5"/>
        <w:numId w:val="1"/>
      </w:numPr>
      <w:outlineLvl w:val="5"/>
    </w:pPr>
    <w:rPr>
      <w:b/>
      <w:bCs/>
      <w:sz w:val="20"/>
    </w:rPr>
  </w:style>
  <w:style w:type="paragraph" w:styleId="Ttulo7">
    <w:name w:val="heading 7"/>
    <w:basedOn w:val="Normal"/>
    <w:next w:val="Normal"/>
    <w:qFormat/>
    <w:pPr>
      <w:keepNext/>
      <w:numPr>
        <w:ilvl w:val="6"/>
        <w:numId w:val="1"/>
      </w:numPr>
      <w:jc w:val="center"/>
      <w:outlineLvl w:val="6"/>
    </w:pPr>
    <w:rPr>
      <w:b/>
      <w:szCs w:val="20"/>
      <w:lang w:val="en-US"/>
    </w:rPr>
  </w:style>
  <w:style w:type="paragraph" w:styleId="Ttulo8">
    <w:name w:val="heading 8"/>
    <w:basedOn w:val="Normal"/>
    <w:next w:val="Normal"/>
    <w:qFormat/>
    <w:pPr>
      <w:keepNext/>
      <w:numPr>
        <w:ilvl w:val="7"/>
        <w:numId w:val="1"/>
      </w:numPr>
      <w:jc w:val="center"/>
      <w:outlineLvl w:val="7"/>
    </w:pPr>
    <w:rPr>
      <w:b/>
      <w:bCs/>
      <w:sz w:val="22"/>
    </w:rPr>
  </w:style>
  <w:style w:type="paragraph" w:styleId="Ttulo9">
    <w:name w:val="heading 9"/>
    <w:basedOn w:val="Normal"/>
    <w:next w:val="Normal"/>
    <w:qFormat/>
    <w:pPr>
      <w:keepNext/>
      <w:numPr>
        <w:ilvl w:val="8"/>
        <w:numId w:val="1"/>
      </w:numPr>
      <w:jc w:val="center"/>
      <w:outlineLvl w:val="8"/>
    </w:pPr>
    <w:rPr>
      <w:b/>
      <w:bCs/>
      <w:sz w:val="22"/>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rPr>
  </w:style>
  <w:style w:type="character" w:customStyle="1" w:styleId="WW8Num7z0">
    <w:name w:val="WW8Num7z0"/>
    <w:rPr>
      <w:rFonts w:ascii="Symbol" w:hAnsi="Symbol"/>
    </w:rPr>
  </w:style>
  <w:style w:type="character" w:customStyle="1" w:styleId="WW8Num8z0">
    <w:name w:val="WW8Num8z0"/>
    <w:rPr>
      <w:b/>
    </w:rPr>
  </w:style>
  <w:style w:type="character" w:customStyle="1" w:styleId="WW8Num9z0">
    <w:name w:val="WW8Num9z0"/>
    <w:rPr>
      <w:rFonts w:ascii="Symbol" w:hAnsi="Symbol" w:cs="Times New Roman"/>
    </w:rPr>
  </w:style>
  <w:style w:type="character" w:customStyle="1" w:styleId="WW8Num10z0">
    <w:name w:val="WW8Num10z0"/>
    <w:rPr>
      <w:rFonts w:ascii="Symbol" w:hAnsi="Symbol"/>
    </w:rPr>
  </w:style>
  <w:style w:type="character" w:customStyle="1" w:styleId="WW8Num11z0">
    <w:name w:val="WW8Num11z0"/>
    <w:rPr>
      <w:b/>
    </w:rPr>
  </w:style>
  <w:style w:type="character" w:customStyle="1" w:styleId="WW8Num12z0">
    <w:name w:val="WW8Num12z0"/>
    <w:rPr>
      <w:b/>
    </w:rPr>
  </w:style>
  <w:style w:type="character" w:customStyle="1" w:styleId="WW8Num13z0">
    <w:name w:val="WW8Num13z0"/>
    <w:rPr>
      <w:rFonts w:ascii="Symbol" w:hAnsi="Symbol"/>
    </w:rPr>
  </w:style>
  <w:style w:type="character" w:customStyle="1" w:styleId="WW8Num13z1">
    <w:name w:val="WW8Num13z1"/>
    <w:rPr>
      <w:rFonts w:ascii="Courier New" w:hAnsi="Courier New"/>
    </w:rPr>
  </w:style>
  <w:style w:type="character" w:customStyle="1" w:styleId="WW8Num13z3">
    <w:name w:val="WW8Num13z3"/>
    <w:rPr>
      <w:rFonts w:ascii="Symbol" w:hAnsi="Symbol" w:cs="Times New Roman"/>
    </w:rPr>
  </w:style>
  <w:style w:type="character" w:customStyle="1" w:styleId="WW8Num14z0">
    <w:name w:val="WW8Num14z0"/>
    <w:rPr>
      <w:color w:val="000000"/>
      <w:sz w:val="24"/>
    </w:rPr>
  </w:style>
  <w:style w:type="character" w:customStyle="1" w:styleId="Fontepargpadro1">
    <w:name w:val="Fonte parág. padrão1"/>
  </w:style>
  <w:style w:type="character" w:customStyle="1" w:styleId="Absatz-Standardschriftart">
    <w:name w:val="Absatz-Standardschriftart"/>
  </w:style>
  <w:style w:type="character" w:customStyle="1" w:styleId="WW-Fontepargpadro">
    <w:name w:val="WW-Fonte parág. padrão"/>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Fontepargpadro1">
    <w:name w:val="WW-Fonte parág. padrão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Fontepargpadro11">
    <w:name w:val="WW-Fonte parág. padrão11"/>
  </w:style>
  <w:style w:type="character" w:customStyle="1" w:styleId="WW-Fontepargpadro111">
    <w:name w:val="WW-Fonte parág. padrão111"/>
  </w:style>
  <w:style w:type="character" w:customStyle="1" w:styleId="WW-Fontepargpadro1111">
    <w:name w:val="WW-Fonte parág. padrão1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Fontepargpadro11111">
    <w:name w:val="WW-Fonte parág. padrão11111"/>
  </w:style>
  <w:style w:type="character" w:customStyle="1" w:styleId="WW-Absatz-Standardschriftart111111">
    <w:name w:val="WW-Absatz-Standardschriftart111111"/>
  </w:style>
  <w:style w:type="character" w:customStyle="1" w:styleId="WW-Fontepargpadro111111">
    <w:name w:val="WW-Fonte parág. padrão111111"/>
  </w:style>
  <w:style w:type="character" w:customStyle="1" w:styleId="WW-Absatz-Standardschriftart1111111">
    <w:name w:val="WW-Absatz-Standardschriftart1111111"/>
  </w:style>
  <w:style w:type="character" w:customStyle="1" w:styleId="WW-Fontepargpadro1111111">
    <w:name w:val="WW-Fonte parág. padrão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Fontepargpadro11111111">
    <w:name w:val="WW-Fonte parág. padrão11111111"/>
  </w:style>
  <w:style w:type="character" w:customStyle="1" w:styleId="WW-Fontepargpadro111111111">
    <w:name w:val="WW-Fonte parág. padrão111111111"/>
  </w:style>
  <w:style w:type="character" w:customStyle="1" w:styleId="WW-Absatz-Standardschriftart11111111111">
    <w:name w:val="WW-Absatz-Standardschriftart11111111111"/>
  </w:style>
  <w:style w:type="character" w:customStyle="1" w:styleId="WW8Num2z0">
    <w:name w:val="WW8Num2z0"/>
    <w:rPr>
      <w:rFonts w:ascii="Symbol" w:hAnsi="Symbol"/>
    </w:rPr>
  </w:style>
  <w:style w:type="character" w:customStyle="1" w:styleId="WW-Fontepargpadro1111111111">
    <w:name w:val="WW-Fonte parág. padrão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3z1">
    <w:name w:val="WW8Num3z1"/>
    <w:rPr>
      <w:rFonts w:ascii="Courier New" w:hAnsi="Courier New" w:cs="Courier New"/>
    </w:rPr>
  </w:style>
  <w:style w:type="character" w:customStyle="1" w:styleId="WW8Num3z2">
    <w:name w:val="WW8Num3z2"/>
    <w:rPr>
      <w:rFonts w:ascii="Wingdings" w:hAnsi="Wingdings"/>
    </w:rPr>
  </w:style>
  <w:style w:type="character" w:customStyle="1" w:styleId="WW-Fontepargpadro11111111111">
    <w:name w:val="WW-Fonte parág. padrão11111111111"/>
  </w:style>
  <w:style w:type="character" w:customStyle="1" w:styleId="WW-Fontepargpadro111111111111">
    <w:name w:val="WW-Fonte parág. padrão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Fontepargpadro1111111111111">
    <w:name w:val="WW-Fonte parág. padrão1111111111111"/>
  </w:style>
  <w:style w:type="character" w:customStyle="1" w:styleId="WW-Fontepargpadro11111111111111">
    <w:name w:val="WW-Fonte parág. padrão11111111111111"/>
  </w:style>
  <w:style w:type="character" w:customStyle="1" w:styleId="WW-Fontepargpadro111111111111111">
    <w:name w:val="WW-Fonte parág. padrão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Fontepargpadro1111111111111111">
    <w:name w:val="WW-Fonte parág. padrão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8Num13z2">
    <w:name w:val="WW8Num13z2"/>
    <w:rPr>
      <w:rFonts w:ascii="Wingdings" w:hAnsi="Wingdings"/>
    </w:rPr>
  </w:style>
  <w:style w:type="character" w:customStyle="1" w:styleId="WW-Fontepargpadro11111111111111111">
    <w:name w:val="WW-Fonte parág. padrão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WW8Num1z0">
    <w:name w:val="WW8Num1z0"/>
    <w:rPr>
      <w:rFonts w:ascii="Symbol" w:hAnsi="Symbol"/>
    </w:rPr>
  </w:style>
  <w:style w:type="character" w:customStyle="1" w:styleId="WW8Num4z1">
    <w:name w:val="WW8Num4z1"/>
    <w:rPr>
      <w:b/>
    </w:rPr>
  </w:style>
  <w:style w:type="character" w:customStyle="1" w:styleId="WW8Num15z0">
    <w:name w:val="WW8Num15z0"/>
    <w:rPr>
      <w:b/>
    </w:rPr>
  </w:style>
  <w:style w:type="character" w:customStyle="1" w:styleId="WW8Num16z0">
    <w:name w:val="WW8Num16z0"/>
    <w:rPr>
      <w:b/>
    </w:rPr>
  </w:style>
  <w:style w:type="character" w:customStyle="1" w:styleId="WW8Num17z0">
    <w:name w:val="WW8Num17z0"/>
    <w:rPr>
      <w:b/>
    </w:rPr>
  </w:style>
  <w:style w:type="character" w:customStyle="1" w:styleId="WW8Num21z0">
    <w:name w:val="WW8Num21z0"/>
    <w:rPr>
      <w:b/>
    </w:rPr>
  </w:style>
  <w:style w:type="character" w:customStyle="1" w:styleId="WW8Num23z0">
    <w:name w:val="WW8Num23z0"/>
    <w:rPr>
      <w:b/>
    </w:rPr>
  </w:style>
  <w:style w:type="character" w:customStyle="1" w:styleId="WW8Num28z0">
    <w:name w:val="WW8Num28z0"/>
    <w:rPr>
      <w:rFonts w:ascii="Times New Roman" w:hAnsi="Times New Roman"/>
    </w:rPr>
  </w:style>
  <w:style w:type="character" w:customStyle="1" w:styleId="WW8Num32z0">
    <w:name w:val="WW8Num32z0"/>
    <w:rPr>
      <w:rFonts w:ascii="Times New Roman" w:hAnsi="Times New Roman"/>
      <w:b/>
      <w:i w:val="0"/>
      <w:sz w:val="22"/>
    </w:rPr>
  </w:style>
  <w:style w:type="character" w:customStyle="1" w:styleId="WW8Num36z0">
    <w:name w:val="WW8Num36z0"/>
    <w:rPr>
      <w:b/>
    </w:rPr>
  </w:style>
  <w:style w:type="character" w:customStyle="1" w:styleId="WW8Num38z0">
    <w:name w:val="WW8Num38z0"/>
    <w:rPr>
      <w:b/>
    </w:rPr>
  </w:style>
  <w:style w:type="character" w:customStyle="1" w:styleId="WW8Num39z0">
    <w:name w:val="WW8Num39z0"/>
    <w:rPr>
      <w:b/>
    </w:rPr>
  </w:style>
  <w:style w:type="character" w:customStyle="1" w:styleId="WW8Num42z0">
    <w:name w:val="WW8Num42z0"/>
    <w:rPr>
      <w:b/>
    </w:rPr>
  </w:style>
  <w:style w:type="character" w:customStyle="1" w:styleId="WW8Num43z0">
    <w:name w:val="WW8Num43z0"/>
    <w:rPr>
      <w:rFonts w:ascii="Times New Roman" w:hAnsi="Times New Roman"/>
    </w:rPr>
  </w:style>
  <w:style w:type="character" w:customStyle="1" w:styleId="WW8Num48z0">
    <w:name w:val="WW8Num48z0"/>
    <w:rPr>
      <w:rFonts w:ascii="Arial Rounded MT Bold" w:hAnsi="Arial Rounded MT Bold"/>
    </w:rPr>
  </w:style>
  <w:style w:type="character" w:customStyle="1" w:styleId="WW8Num49z0">
    <w:name w:val="WW8Num49z0"/>
    <w:rPr>
      <w:rFonts w:ascii="Times New Roman" w:hAnsi="Times New Roman"/>
      <w:b/>
      <w:i w:val="0"/>
      <w:sz w:val="22"/>
    </w:rPr>
  </w:style>
  <w:style w:type="character" w:customStyle="1" w:styleId="WW8Num50z0">
    <w:name w:val="WW8Num50z0"/>
    <w:rPr>
      <w:b/>
    </w:rPr>
  </w:style>
  <w:style w:type="character" w:customStyle="1" w:styleId="WW8Num52z0">
    <w:name w:val="WW8Num52z0"/>
    <w:rPr>
      <w:b/>
    </w:rPr>
  </w:style>
  <w:style w:type="character" w:customStyle="1" w:styleId="WW8Num58z0">
    <w:name w:val="WW8Num58z0"/>
    <w:rPr>
      <w:b/>
    </w:rPr>
  </w:style>
  <w:style w:type="character" w:customStyle="1" w:styleId="WW8Num61z0">
    <w:name w:val="WW8Num61z0"/>
    <w:rPr>
      <w:rFonts w:ascii="Times New Roman" w:hAnsi="Times New Roman"/>
      <w:b w:val="0"/>
      <w:i w:val="0"/>
      <w:sz w:val="24"/>
      <w:u w:val="none"/>
    </w:rPr>
  </w:style>
  <w:style w:type="character" w:customStyle="1" w:styleId="WW8Num63z0">
    <w:name w:val="WW8Num63z0"/>
    <w:rPr>
      <w:rFonts w:ascii="Symbol" w:hAnsi="Symbol"/>
    </w:rPr>
  </w:style>
  <w:style w:type="character" w:customStyle="1" w:styleId="WW8Num70z0">
    <w:name w:val="WW8Num70z0"/>
    <w:rPr>
      <w:rFonts w:ascii="Times New Roman" w:hAnsi="Times New Roman"/>
      <w:b/>
      <w:i w:val="0"/>
      <w:sz w:val="24"/>
      <w:u w:val="none"/>
    </w:rPr>
  </w:style>
  <w:style w:type="character" w:customStyle="1" w:styleId="WW8Num74z0">
    <w:name w:val="WW8Num74z0"/>
    <w:rPr>
      <w:rFonts w:ascii="Times New Roman" w:eastAsia="Times New Roman" w:hAnsi="Times New Roman" w:cs="Times New Roman"/>
    </w:rPr>
  </w:style>
  <w:style w:type="character" w:customStyle="1" w:styleId="WW8Num74z1">
    <w:name w:val="WW8Num74z1"/>
    <w:rPr>
      <w:rFonts w:ascii="Courier New" w:hAnsi="Courier New"/>
    </w:rPr>
  </w:style>
  <w:style w:type="character" w:customStyle="1" w:styleId="WW8Num74z2">
    <w:name w:val="WW8Num74z2"/>
    <w:rPr>
      <w:rFonts w:ascii="Wingdings" w:hAnsi="Wingdings"/>
    </w:rPr>
  </w:style>
  <w:style w:type="character" w:customStyle="1" w:styleId="WW8Num74z3">
    <w:name w:val="WW8Num74z3"/>
    <w:rPr>
      <w:rFonts w:ascii="Symbol" w:hAnsi="Symbol"/>
    </w:rPr>
  </w:style>
  <w:style w:type="character" w:customStyle="1" w:styleId="WW8Num75z1">
    <w:name w:val="WW8Num75z1"/>
    <w:rPr>
      <w:b/>
    </w:rPr>
  </w:style>
  <w:style w:type="character" w:customStyle="1" w:styleId="WW8Num77z0">
    <w:name w:val="WW8Num77z0"/>
    <w:rPr>
      <w:rFonts w:ascii="Times New Roman" w:hAnsi="Times New Roman"/>
      <w:b/>
      <w:i w:val="0"/>
      <w:sz w:val="22"/>
    </w:rPr>
  </w:style>
  <w:style w:type="character" w:customStyle="1" w:styleId="WW8Num79z0">
    <w:name w:val="WW8Num79z0"/>
    <w:rPr>
      <w:b/>
      <w:i w:val="0"/>
    </w:rPr>
  </w:style>
  <w:style w:type="character" w:customStyle="1" w:styleId="WW8Num81z0">
    <w:name w:val="WW8Num81z0"/>
    <w:rPr>
      <w:b/>
    </w:rPr>
  </w:style>
  <w:style w:type="character" w:customStyle="1" w:styleId="WW8Num82z0">
    <w:name w:val="WW8Num82z0"/>
    <w:rPr>
      <w:b/>
    </w:rPr>
  </w:style>
  <w:style w:type="character" w:customStyle="1" w:styleId="WW8Num83z0">
    <w:name w:val="WW8Num83z0"/>
    <w:rPr>
      <w:u w:val="single"/>
    </w:rPr>
  </w:style>
  <w:style w:type="character" w:customStyle="1" w:styleId="WW8Num83z1">
    <w:name w:val="WW8Num83z1"/>
    <w:rPr>
      <w:rFonts w:ascii="Times New Roman" w:eastAsia="Times New Roman" w:hAnsi="Times New Roman" w:cs="Times New Roman"/>
    </w:rPr>
  </w:style>
  <w:style w:type="character" w:customStyle="1" w:styleId="WW8Num84z0">
    <w:name w:val="WW8Num84z0"/>
    <w:rPr>
      <w:b/>
    </w:rPr>
  </w:style>
  <w:style w:type="character" w:customStyle="1" w:styleId="WW8Num85z0">
    <w:name w:val="WW8Num85z0"/>
    <w:rPr>
      <w:rFonts w:ascii="Times New Roman" w:hAnsi="Times New Roman"/>
      <w:b/>
      <w:i w:val="0"/>
      <w:sz w:val="22"/>
      <w:u w:val="none"/>
    </w:rPr>
  </w:style>
  <w:style w:type="character" w:customStyle="1" w:styleId="WW8Num86z0">
    <w:name w:val="WW8Num86z0"/>
    <w:rPr>
      <w:b/>
      <w:i w:val="0"/>
    </w:rPr>
  </w:style>
  <w:style w:type="character" w:customStyle="1" w:styleId="WW8Num88z0">
    <w:name w:val="WW8Num88z0"/>
    <w:rPr>
      <w:rFonts w:ascii="Symbol" w:hAnsi="Symbol"/>
    </w:rPr>
  </w:style>
  <w:style w:type="character" w:customStyle="1" w:styleId="WW8Num88z1">
    <w:name w:val="WW8Num88z1"/>
    <w:rPr>
      <w:rFonts w:ascii="Courier New" w:hAnsi="Courier New"/>
    </w:rPr>
  </w:style>
  <w:style w:type="character" w:customStyle="1" w:styleId="WW8Num88z2">
    <w:name w:val="WW8Num88z2"/>
    <w:rPr>
      <w:rFonts w:ascii="Wingdings" w:hAnsi="Wingdings"/>
    </w:rPr>
  </w:style>
  <w:style w:type="character" w:customStyle="1" w:styleId="WW8Num89z0">
    <w:name w:val="WW8Num89z0"/>
    <w:rPr>
      <w:b/>
    </w:rPr>
  </w:style>
  <w:style w:type="character" w:customStyle="1" w:styleId="WW8Num92z0">
    <w:name w:val="WW8Num92z0"/>
    <w:rPr>
      <w:rFonts w:ascii="Times New Roman" w:hAnsi="Times New Roman"/>
      <w:b/>
      <w:i w:val="0"/>
      <w:sz w:val="18"/>
    </w:rPr>
  </w:style>
  <w:style w:type="character" w:customStyle="1" w:styleId="WW8Num93z0">
    <w:name w:val="WW8Num93z0"/>
    <w:rPr>
      <w:rFonts w:ascii="Symbol" w:hAnsi="Symbol"/>
    </w:rPr>
  </w:style>
  <w:style w:type="character" w:customStyle="1" w:styleId="WW8Num94z0">
    <w:name w:val="WW8Num94z0"/>
    <w:rPr>
      <w:rFonts w:ascii="Times New Roman" w:hAnsi="Times New Roman"/>
      <w:b w:val="0"/>
      <w:i w:val="0"/>
      <w:sz w:val="24"/>
      <w:u w:val="none"/>
    </w:rPr>
  </w:style>
  <w:style w:type="character" w:customStyle="1" w:styleId="WW8Num95z0">
    <w:name w:val="WW8Num95z0"/>
    <w:rPr>
      <w:b/>
    </w:rPr>
  </w:style>
  <w:style w:type="character" w:customStyle="1" w:styleId="WW8Num96z0">
    <w:name w:val="WW8Num96z0"/>
    <w:rPr>
      <w:b/>
    </w:rPr>
  </w:style>
  <w:style w:type="character" w:customStyle="1" w:styleId="WW8Num100z0">
    <w:name w:val="WW8Num100z0"/>
    <w:rPr>
      <w:rFonts w:ascii="Times New Roman" w:eastAsia="Times New Roman" w:hAnsi="Times New Roman" w:cs="Times New Roman"/>
    </w:rPr>
  </w:style>
  <w:style w:type="character" w:customStyle="1" w:styleId="WW8Num100z1">
    <w:name w:val="WW8Num100z1"/>
    <w:rPr>
      <w:rFonts w:ascii="Courier New" w:hAnsi="Courier New"/>
    </w:rPr>
  </w:style>
  <w:style w:type="character" w:customStyle="1" w:styleId="WW8Num100z2">
    <w:name w:val="WW8Num100z2"/>
    <w:rPr>
      <w:rFonts w:ascii="Wingdings" w:hAnsi="Wingdings"/>
    </w:rPr>
  </w:style>
  <w:style w:type="character" w:customStyle="1" w:styleId="WW8Num100z3">
    <w:name w:val="WW8Num100z3"/>
    <w:rPr>
      <w:rFonts w:ascii="Symbol" w:hAnsi="Symbol"/>
    </w:rPr>
  </w:style>
  <w:style w:type="character" w:customStyle="1" w:styleId="WW8Num102z0">
    <w:name w:val="WW8Num102z0"/>
    <w:rPr>
      <w:b/>
      <w:i w:val="0"/>
    </w:rPr>
  </w:style>
  <w:style w:type="character" w:customStyle="1" w:styleId="WW8Num103z0">
    <w:name w:val="WW8Num103z0"/>
    <w:rPr>
      <w:rFonts w:ascii="Times New Roman" w:hAnsi="Times New Roman"/>
      <w:b/>
      <w:i w:val="0"/>
      <w:sz w:val="18"/>
    </w:rPr>
  </w:style>
  <w:style w:type="character" w:customStyle="1" w:styleId="WW8Num106z0">
    <w:name w:val="WW8Num106z0"/>
    <w:rPr>
      <w:rFonts w:ascii="Times New Roman" w:hAnsi="Times New Roman"/>
      <w:sz w:val="24"/>
    </w:rPr>
  </w:style>
  <w:style w:type="character" w:customStyle="1" w:styleId="WW8Num107z0">
    <w:name w:val="WW8Num107z0"/>
    <w:rPr>
      <w:b w:val="0"/>
    </w:rPr>
  </w:style>
  <w:style w:type="character" w:customStyle="1" w:styleId="WW8Num108z0">
    <w:name w:val="WW8Num108z0"/>
    <w:rPr>
      <w:b/>
    </w:rPr>
  </w:style>
  <w:style w:type="character" w:customStyle="1" w:styleId="WW8Num109z0">
    <w:name w:val="WW8Num109z0"/>
    <w:rPr>
      <w:b/>
    </w:rPr>
  </w:style>
  <w:style w:type="character" w:customStyle="1" w:styleId="WW8Num112z0">
    <w:name w:val="WW8Num112z0"/>
    <w:rPr>
      <w:b/>
    </w:rPr>
  </w:style>
  <w:style w:type="character" w:customStyle="1" w:styleId="WW8Num118z0">
    <w:name w:val="WW8Num118z0"/>
    <w:rPr>
      <w:b/>
      <w:i w:val="0"/>
    </w:rPr>
  </w:style>
  <w:style w:type="character" w:customStyle="1" w:styleId="WW8Num118z1">
    <w:name w:val="WW8Num118z1"/>
    <w:rPr>
      <w:rFonts w:ascii="Times New Roman" w:hAnsi="Times New Roman"/>
      <w:b/>
      <w:i w:val="0"/>
      <w:sz w:val="22"/>
    </w:rPr>
  </w:style>
  <w:style w:type="character" w:customStyle="1" w:styleId="WW8Num120z0">
    <w:name w:val="WW8Num120z0"/>
    <w:rPr>
      <w:rFonts w:ascii="Times New Roman" w:hAnsi="Times New Roman"/>
      <w:b/>
      <w:i w:val="0"/>
      <w:sz w:val="18"/>
    </w:rPr>
  </w:style>
  <w:style w:type="character" w:customStyle="1" w:styleId="WW8Num121z0">
    <w:name w:val="WW8Num121z0"/>
    <w:rPr>
      <w:b/>
    </w:rPr>
  </w:style>
  <w:style w:type="character" w:customStyle="1" w:styleId="WW8Num122z0">
    <w:name w:val="WW8Num122z0"/>
    <w:rPr>
      <w:rFonts w:ascii="Symbol" w:hAnsi="Symbol"/>
    </w:rPr>
  </w:style>
  <w:style w:type="character" w:customStyle="1" w:styleId="WW8Num128z0">
    <w:name w:val="WW8Num128z0"/>
    <w:rPr>
      <w:rFonts w:ascii="Symbol" w:hAnsi="Symbol"/>
    </w:rPr>
  </w:style>
  <w:style w:type="character" w:customStyle="1" w:styleId="WW8Num134z0">
    <w:name w:val="WW8Num134z0"/>
    <w:rPr>
      <w:rFonts w:ascii="Times New Roman" w:hAnsi="Times New Roman"/>
      <w:b/>
      <w:i w:val="0"/>
      <w:sz w:val="22"/>
    </w:rPr>
  </w:style>
  <w:style w:type="character" w:customStyle="1" w:styleId="WW8Num135z0">
    <w:name w:val="WW8Num135z0"/>
    <w:rPr>
      <w:i w:val="0"/>
    </w:rPr>
  </w:style>
  <w:style w:type="character" w:customStyle="1" w:styleId="WW8Num136z0">
    <w:name w:val="WW8Num136z0"/>
    <w:rPr>
      <w:b/>
    </w:rPr>
  </w:style>
  <w:style w:type="character" w:customStyle="1" w:styleId="WW8Num137z0">
    <w:name w:val="WW8Num137z0"/>
    <w:rPr>
      <w:rFonts w:ascii="Symbol" w:hAnsi="Symbol"/>
    </w:rPr>
  </w:style>
  <w:style w:type="character" w:customStyle="1" w:styleId="WW8Num140z0">
    <w:name w:val="WW8Num140z0"/>
    <w:rPr>
      <w:rFonts w:ascii="Symbol" w:hAnsi="Symbol"/>
    </w:rPr>
  </w:style>
  <w:style w:type="character" w:customStyle="1" w:styleId="WW8Num140z1">
    <w:name w:val="WW8Num140z1"/>
    <w:rPr>
      <w:rFonts w:ascii="Courier New" w:hAnsi="Courier New"/>
    </w:rPr>
  </w:style>
  <w:style w:type="character" w:customStyle="1" w:styleId="WW8Num140z2">
    <w:name w:val="WW8Num140z2"/>
    <w:rPr>
      <w:rFonts w:ascii="Wingdings" w:hAnsi="Wingdings"/>
    </w:rPr>
  </w:style>
  <w:style w:type="character" w:customStyle="1" w:styleId="WW8Num142z0">
    <w:name w:val="WW8Num142z0"/>
    <w:rPr>
      <w:b/>
    </w:rPr>
  </w:style>
  <w:style w:type="character" w:customStyle="1" w:styleId="WW8Num145z1">
    <w:name w:val="WW8Num145z1"/>
    <w:rPr>
      <w:rFonts w:ascii="Courier New" w:hAnsi="Courier New"/>
    </w:rPr>
  </w:style>
  <w:style w:type="character" w:customStyle="1" w:styleId="WW8Num145z2">
    <w:name w:val="WW8Num145z2"/>
    <w:rPr>
      <w:rFonts w:ascii="Wingdings" w:hAnsi="Wingdings"/>
    </w:rPr>
  </w:style>
  <w:style w:type="character" w:customStyle="1" w:styleId="WW8Num145z3">
    <w:name w:val="WW8Num145z3"/>
    <w:rPr>
      <w:rFonts w:ascii="Symbol" w:hAnsi="Symbol"/>
    </w:rPr>
  </w:style>
  <w:style w:type="character" w:customStyle="1" w:styleId="WW8Num149z0">
    <w:name w:val="WW8Num149z0"/>
    <w:rPr>
      <w:rFonts w:ascii="Times New Roman" w:hAnsi="Times New Roman"/>
      <w:b/>
      <w:i w:val="0"/>
      <w:sz w:val="18"/>
    </w:rPr>
  </w:style>
  <w:style w:type="character" w:customStyle="1" w:styleId="WW8Num151z0">
    <w:name w:val="WW8Num151z0"/>
    <w:rPr>
      <w:b/>
    </w:rPr>
  </w:style>
  <w:style w:type="character" w:customStyle="1" w:styleId="WW8Num160z0">
    <w:name w:val="WW8Num160z0"/>
    <w:rPr>
      <w:b/>
      <w:sz w:val="24"/>
    </w:rPr>
  </w:style>
  <w:style w:type="character" w:customStyle="1" w:styleId="WW8Num164z0">
    <w:name w:val="WW8Num164z0"/>
    <w:rPr>
      <w:b/>
    </w:rPr>
  </w:style>
  <w:style w:type="character" w:customStyle="1" w:styleId="WW8Num165z1">
    <w:name w:val="WW8Num165z1"/>
    <w:rPr>
      <w:b/>
    </w:rPr>
  </w:style>
  <w:style w:type="character" w:customStyle="1" w:styleId="WW8Num167z0">
    <w:name w:val="WW8Num167z0"/>
    <w:rPr>
      <w:b/>
    </w:rPr>
  </w:style>
  <w:style w:type="character" w:customStyle="1" w:styleId="WW8Num168z1">
    <w:name w:val="WW8Num168z1"/>
    <w:rPr>
      <w:rFonts w:ascii="Times New Roman" w:hAnsi="Times New Roman"/>
    </w:rPr>
  </w:style>
  <w:style w:type="character" w:customStyle="1" w:styleId="WW8Num169z0">
    <w:name w:val="WW8Num169z0"/>
    <w:rPr>
      <w:rFonts w:ascii="Times New Roman" w:hAnsi="Times New Roman"/>
      <w:b/>
      <w:i w:val="0"/>
      <w:sz w:val="22"/>
    </w:rPr>
  </w:style>
  <w:style w:type="character" w:customStyle="1" w:styleId="WW8Num173z0">
    <w:name w:val="WW8Num173z0"/>
    <w:rPr>
      <w:b/>
    </w:rPr>
  </w:style>
  <w:style w:type="character" w:customStyle="1" w:styleId="WW8Num176z0">
    <w:name w:val="WW8Num176z0"/>
    <w:rPr>
      <w:b/>
    </w:rPr>
  </w:style>
  <w:style w:type="character" w:customStyle="1" w:styleId="WW8Num177z0">
    <w:name w:val="WW8Num177z0"/>
    <w:rPr>
      <w:b/>
      <w:i w:val="0"/>
    </w:rPr>
  </w:style>
  <w:style w:type="character" w:customStyle="1" w:styleId="WW8Num177z1">
    <w:name w:val="WW8Num177z1"/>
    <w:rPr>
      <w:rFonts w:ascii="Times New Roman" w:hAnsi="Times New Roman"/>
      <w:b/>
      <w:i w:val="0"/>
      <w:sz w:val="22"/>
    </w:rPr>
  </w:style>
  <w:style w:type="character" w:customStyle="1" w:styleId="WW8Num178z0">
    <w:name w:val="WW8Num178z0"/>
    <w:rPr>
      <w:b/>
    </w:rPr>
  </w:style>
  <w:style w:type="character" w:customStyle="1" w:styleId="WW8Num181z0">
    <w:name w:val="WW8Num181z0"/>
    <w:rPr>
      <w:b/>
    </w:rPr>
  </w:style>
  <w:style w:type="character" w:customStyle="1" w:styleId="WW8Num183z0">
    <w:name w:val="WW8Num183z0"/>
    <w:rPr>
      <w:b/>
    </w:rPr>
  </w:style>
  <w:style w:type="character" w:customStyle="1" w:styleId="WW8Num187z0">
    <w:name w:val="WW8Num187z0"/>
    <w:rPr>
      <w:b/>
    </w:rPr>
  </w:style>
  <w:style w:type="character" w:customStyle="1" w:styleId="WW8Num188z0">
    <w:name w:val="WW8Num188z0"/>
    <w:rPr>
      <w:b/>
    </w:rPr>
  </w:style>
  <w:style w:type="character" w:customStyle="1" w:styleId="WW8Num193z0">
    <w:name w:val="WW8Num193z0"/>
    <w:rPr>
      <w:rFonts w:ascii="Wingdings" w:hAnsi="Wingdings"/>
    </w:rPr>
  </w:style>
  <w:style w:type="character" w:customStyle="1" w:styleId="WW8Num202z0">
    <w:name w:val="WW8Num202z0"/>
    <w:rPr>
      <w:rFonts w:ascii="Wingdings" w:hAnsi="Wingdings"/>
    </w:rPr>
  </w:style>
  <w:style w:type="character" w:customStyle="1" w:styleId="WW8Num203z0">
    <w:name w:val="WW8Num203z0"/>
    <w:rPr>
      <w:b/>
      <w:i w:val="0"/>
    </w:rPr>
  </w:style>
  <w:style w:type="character" w:customStyle="1" w:styleId="WW8Num203z1">
    <w:name w:val="WW8Num203z1"/>
    <w:rPr>
      <w:rFonts w:ascii="Times New Roman" w:hAnsi="Times New Roman"/>
      <w:b/>
      <w:i w:val="0"/>
      <w:sz w:val="22"/>
    </w:rPr>
  </w:style>
  <w:style w:type="character" w:customStyle="1" w:styleId="WW8Num204z0">
    <w:name w:val="WW8Num204z0"/>
    <w:rPr>
      <w:rFonts w:ascii="Wingdings" w:hAnsi="Wingdings"/>
    </w:rPr>
  </w:style>
  <w:style w:type="character" w:customStyle="1" w:styleId="WW8Num204z1">
    <w:name w:val="WW8Num204z1"/>
    <w:rPr>
      <w:rFonts w:ascii="Courier New" w:hAnsi="Courier New"/>
    </w:rPr>
  </w:style>
  <w:style w:type="character" w:customStyle="1" w:styleId="WW8Num204z3">
    <w:name w:val="WW8Num204z3"/>
    <w:rPr>
      <w:rFonts w:ascii="Symbol" w:hAnsi="Symbol"/>
    </w:rPr>
  </w:style>
  <w:style w:type="character" w:customStyle="1" w:styleId="WW8Num207z0">
    <w:name w:val="WW8Num207z0"/>
    <w:rPr>
      <w:rFonts w:ascii="Symbol" w:hAnsi="Symbol"/>
    </w:rPr>
  </w:style>
  <w:style w:type="character" w:customStyle="1" w:styleId="WW8Num207z1">
    <w:name w:val="WW8Num207z1"/>
    <w:rPr>
      <w:rFonts w:ascii="Courier New" w:hAnsi="Courier New"/>
    </w:rPr>
  </w:style>
  <w:style w:type="character" w:customStyle="1" w:styleId="WW8Num207z2">
    <w:name w:val="WW8Num207z2"/>
    <w:rPr>
      <w:rFonts w:ascii="Wingdings" w:hAnsi="Wingdings"/>
    </w:rPr>
  </w:style>
  <w:style w:type="character" w:customStyle="1" w:styleId="WW8Num209z0">
    <w:name w:val="WW8Num209z0"/>
    <w:rPr>
      <w:rFonts w:ascii="Times New Roman" w:hAnsi="Times New Roman"/>
      <w:b/>
      <w:i w:val="0"/>
      <w:sz w:val="22"/>
    </w:rPr>
  </w:style>
  <w:style w:type="character" w:customStyle="1" w:styleId="WW8Num210z0">
    <w:name w:val="WW8Num210z0"/>
    <w:rPr>
      <w:b/>
    </w:rPr>
  </w:style>
  <w:style w:type="character" w:customStyle="1" w:styleId="WW8Num213z0">
    <w:name w:val="WW8Num213z0"/>
    <w:rPr>
      <w:rFonts w:ascii="Courier New" w:hAnsi="Courier New"/>
    </w:rPr>
  </w:style>
  <w:style w:type="character" w:customStyle="1" w:styleId="WW8Num213z2">
    <w:name w:val="WW8Num213z2"/>
    <w:rPr>
      <w:rFonts w:ascii="Wingdings" w:hAnsi="Wingdings"/>
    </w:rPr>
  </w:style>
  <w:style w:type="character" w:customStyle="1" w:styleId="WW8Num213z3">
    <w:name w:val="WW8Num213z3"/>
    <w:rPr>
      <w:rFonts w:ascii="Symbol" w:hAnsi="Symbol"/>
    </w:rPr>
  </w:style>
  <w:style w:type="character" w:customStyle="1" w:styleId="WW8Num221z1">
    <w:name w:val="WW8Num221z1"/>
    <w:rPr>
      <w:b/>
    </w:rPr>
  </w:style>
  <w:style w:type="character" w:customStyle="1" w:styleId="WW8Num223z0">
    <w:name w:val="WW8Num223z0"/>
    <w:rPr>
      <w:b/>
    </w:rPr>
  </w:style>
  <w:style w:type="character" w:customStyle="1" w:styleId="WW8Num225z0">
    <w:name w:val="WW8Num225z0"/>
    <w:rPr>
      <w:rFonts w:ascii="Symbol" w:hAnsi="Symbol"/>
    </w:rPr>
  </w:style>
  <w:style w:type="character" w:customStyle="1" w:styleId="WW8Num225z1">
    <w:name w:val="WW8Num225z1"/>
    <w:rPr>
      <w:rFonts w:ascii="Courier New" w:hAnsi="Courier New"/>
    </w:rPr>
  </w:style>
  <w:style w:type="character" w:customStyle="1" w:styleId="WW8Num225z2">
    <w:name w:val="WW8Num225z2"/>
    <w:rPr>
      <w:rFonts w:ascii="Wingdings" w:hAnsi="Wingdings"/>
    </w:rPr>
  </w:style>
  <w:style w:type="character" w:customStyle="1" w:styleId="WW8Num227z0">
    <w:name w:val="WW8Num227z0"/>
    <w:rPr>
      <w:b/>
    </w:rPr>
  </w:style>
  <w:style w:type="character" w:customStyle="1" w:styleId="WW8Num229z0">
    <w:name w:val="WW8Num229z0"/>
    <w:rPr>
      <w:b/>
    </w:rPr>
  </w:style>
  <w:style w:type="character" w:customStyle="1" w:styleId="WW8Num230z1">
    <w:name w:val="WW8Num230z1"/>
    <w:rPr>
      <w:u w:val="none"/>
    </w:rPr>
  </w:style>
  <w:style w:type="character" w:customStyle="1" w:styleId="WW8Num233z0">
    <w:name w:val="WW8Num233z0"/>
    <w:rPr>
      <w:rFonts w:ascii="Times New Roman" w:hAnsi="Times New Roman"/>
      <w:b/>
      <w:i w:val="0"/>
      <w:sz w:val="24"/>
      <w:u w:val="none"/>
    </w:rPr>
  </w:style>
  <w:style w:type="character" w:customStyle="1" w:styleId="WW8Num238z0">
    <w:name w:val="WW8Num238z0"/>
    <w:rPr>
      <w:rFonts w:ascii="Times New Roman" w:eastAsia="Times New Roman" w:hAnsi="Times New Roman" w:cs="Times New Roman"/>
    </w:rPr>
  </w:style>
  <w:style w:type="character" w:customStyle="1" w:styleId="WW8Num238z1">
    <w:name w:val="WW8Num238z1"/>
    <w:rPr>
      <w:rFonts w:ascii="Courier New" w:hAnsi="Courier New"/>
    </w:rPr>
  </w:style>
  <w:style w:type="character" w:customStyle="1" w:styleId="WW8Num238z2">
    <w:name w:val="WW8Num238z2"/>
    <w:rPr>
      <w:rFonts w:ascii="Wingdings" w:hAnsi="Wingdings"/>
    </w:rPr>
  </w:style>
  <w:style w:type="character" w:customStyle="1" w:styleId="WW8Num238z3">
    <w:name w:val="WW8Num238z3"/>
    <w:rPr>
      <w:rFonts w:ascii="Symbol" w:hAnsi="Symbol"/>
    </w:rPr>
  </w:style>
  <w:style w:type="character" w:customStyle="1" w:styleId="WW8Num240z0">
    <w:name w:val="WW8Num240z0"/>
    <w:rPr>
      <w:rFonts w:ascii="Symbol" w:eastAsia="Times New Roman" w:hAnsi="Symbol" w:cs="Times New Roman"/>
    </w:rPr>
  </w:style>
  <w:style w:type="character" w:customStyle="1" w:styleId="WW8Num240z1">
    <w:name w:val="WW8Num240z1"/>
    <w:rPr>
      <w:rFonts w:ascii="Courier New" w:hAnsi="Courier New"/>
    </w:rPr>
  </w:style>
  <w:style w:type="character" w:customStyle="1" w:styleId="WW8Num240z2">
    <w:name w:val="WW8Num240z2"/>
    <w:rPr>
      <w:rFonts w:ascii="Wingdings" w:hAnsi="Wingdings"/>
    </w:rPr>
  </w:style>
  <w:style w:type="character" w:customStyle="1" w:styleId="WW8Num240z3">
    <w:name w:val="WW8Num240z3"/>
    <w:rPr>
      <w:rFonts w:ascii="Symbol" w:hAnsi="Symbol"/>
    </w:rPr>
  </w:style>
  <w:style w:type="character" w:customStyle="1" w:styleId="WW8Num241z0">
    <w:name w:val="WW8Num241z0"/>
    <w:rPr>
      <w:b/>
    </w:rPr>
  </w:style>
  <w:style w:type="character" w:customStyle="1" w:styleId="WW8Num242z0">
    <w:name w:val="WW8Num242z0"/>
    <w:rPr>
      <w:b/>
    </w:rPr>
  </w:style>
  <w:style w:type="character" w:customStyle="1" w:styleId="WW8Num243z0">
    <w:name w:val="WW8Num243z0"/>
    <w:rPr>
      <w:b/>
    </w:rPr>
  </w:style>
  <w:style w:type="character" w:customStyle="1" w:styleId="WW8Num244z0">
    <w:name w:val="WW8Num244z0"/>
    <w:rPr>
      <w:b/>
    </w:rPr>
  </w:style>
  <w:style w:type="character" w:customStyle="1" w:styleId="WW8Num246z0">
    <w:name w:val="WW8Num246z0"/>
    <w:rPr>
      <w:rFonts w:ascii="Symbol" w:hAnsi="Symbol"/>
    </w:rPr>
  </w:style>
  <w:style w:type="character" w:customStyle="1" w:styleId="WW8Num247z0">
    <w:name w:val="WW8Num247z0"/>
    <w:rPr>
      <w:b/>
    </w:rPr>
  </w:style>
  <w:style w:type="character" w:customStyle="1" w:styleId="WW8Num248z0">
    <w:name w:val="WW8Num248z0"/>
    <w:rPr>
      <w:b/>
    </w:rPr>
  </w:style>
  <w:style w:type="character" w:customStyle="1" w:styleId="WW8Num252z0">
    <w:name w:val="WW8Num252z0"/>
    <w:rPr>
      <w:b/>
    </w:rPr>
  </w:style>
  <w:style w:type="character" w:customStyle="1" w:styleId="WW8Num255z0">
    <w:name w:val="WW8Num255z0"/>
    <w:rPr>
      <w:b/>
    </w:rPr>
  </w:style>
  <w:style w:type="character" w:customStyle="1" w:styleId="WW8Num256z0">
    <w:name w:val="WW8Num256z0"/>
    <w:rPr>
      <w:b/>
    </w:rPr>
  </w:style>
  <w:style w:type="character" w:customStyle="1" w:styleId="WW8Num258z0">
    <w:name w:val="WW8Num258z0"/>
    <w:rPr>
      <w:b/>
    </w:rPr>
  </w:style>
  <w:style w:type="character" w:customStyle="1" w:styleId="WW8Num259z0">
    <w:name w:val="WW8Num259z0"/>
    <w:rPr>
      <w:b/>
    </w:rPr>
  </w:style>
  <w:style w:type="character" w:customStyle="1" w:styleId="WW8Num260z0">
    <w:name w:val="WW8Num260z0"/>
    <w:rPr>
      <w:rFonts w:ascii="Symbol" w:hAnsi="Symbol"/>
      <w:sz w:val="16"/>
    </w:rPr>
  </w:style>
  <w:style w:type="character" w:customStyle="1" w:styleId="WW8Num261z0">
    <w:name w:val="WW8Num261z0"/>
    <w:rPr>
      <w:b/>
      <w:i w:val="0"/>
    </w:rPr>
  </w:style>
  <w:style w:type="character" w:customStyle="1" w:styleId="WW8Num263z0">
    <w:name w:val="WW8Num263z0"/>
    <w:rPr>
      <w:b/>
    </w:rPr>
  </w:style>
  <w:style w:type="character" w:customStyle="1" w:styleId="WW8Num269z1">
    <w:name w:val="WW8Num269z1"/>
    <w:rPr>
      <w:b/>
    </w:rPr>
  </w:style>
  <w:style w:type="character" w:customStyle="1" w:styleId="WW8Num280z0">
    <w:name w:val="WW8Num280z0"/>
    <w:rPr>
      <w:rFonts w:ascii="Times New Roman" w:hAnsi="Times New Roman"/>
      <w:b/>
      <w:i w:val="0"/>
      <w:sz w:val="18"/>
    </w:rPr>
  </w:style>
  <w:style w:type="character" w:customStyle="1" w:styleId="WW8Num281z0">
    <w:name w:val="WW8Num281z0"/>
    <w:rPr>
      <w:b/>
    </w:rPr>
  </w:style>
  <w:style w:type="character" w:customStyle="1" w:styleId="WW8Num282z0">
    <w:name w:val="WW8Num282z0"/>
    <w:rPr>
      <w:b/>
    </w:rPr>
  </w:style>
  <w:style w:type="character" w:customStyle="1" w:styleId="WW8Num283z0">
    <w:name w:val="WW8Num283z0"/>
    <w:rPr>
      <w:b/>
      <w:i w:val="0"/>
    </w:rPr>
  </w:style>
  <w:style w:type="character" w:customStyle="1" w:styleId="WW8Num284z0">
    <w:name w:val="WW8Num284z0"/>
    <w:rPr>
      <w:rFonts w:ascii="Times New Roman" w:hAnsi="Times New Roman"/>
      <w:sz w:val="24"/>
    </w:rPr>
  </w:style>
  <w:style w:type="character" w:customStyle="1" w:styleId="WW8Num285z0">
    <w:name w:val="WW8Num285z0"/>
    <w:rPr>
      <w:b/>
    </w:rPr>
  </w:style>
  <w:style w:type="character" w:customStyle="1" w:styleId="WW8Num286z0">
    <w:name w:val="WW8Num286z0"/>
    <w:rPr>
      <w:b/>
    </w:rPr>
  </w:style>
  <w:style w:type="character" w:customStyle="1" w:styleId="WW8Num301z0">
    <w:name w:val="WW8Num301z0"/>
    <w:rPr>
      <w:b/>
    </w:rPr>
  </w:style>
  <w:style w:type="character" w:customStyle="1" w:styleId="WW8Num303z0">
    <w:name w:val="WW8Num303z0"/>
    <w:rPr>
      <w:rFonts w:ascii="Symbol" w:hAnsi="Symbol"/>
    </w:rPr>
  </w:style>
  <w:style w:type="character" w:customStyle="1" w:styleId="WW8Num309z0">
    <w:name w:val="WW8Num309z0"/>
    <w:rPr>
      <w:b/>
    </w:rPr>
  </w:style>
  <w:style w:type="character" w:customStyle="1" w:styleId="WW8Num309z1">
    <w:name w:val="WW8Num309z1"/>
    <w:rPr>
      <w:rFonts w:ascii="Courier New" w:hAnsi="Courier New"/>
    </w:rPr>
  </w:style>
  <w:style w:type="character" w:customStyle="1" w:styleId="WW8Num309z2">
    <w:name w:val="WW8Num309z2"/>
    <w:rPr>
      <w:rFonts w:ascii="Wingdings" w:hAnsi="Wingdings"/>
    </w:rPr>
  </w:style>
  <w:style w:type="character" w:customStyle="1" w:styleId="WW8Num309z3">
    <w:name w:val="WW8Num309z3"/>
    <w:rPr>
      <w:rFonts w:ascii="Symbol" w:hAnsi="Symbol"/>
    </w:rPr>
  </w:style>
  <w:style w:type="character" w:customStyle="1" w:styleId="WW8Num313z0">
    <w:name w:val="WW8Num313z0"/>
    <w:rPr>
      <w:b/>
    </w:rPr>
  </w:style>
  <w:style w:type="character" w:customStyle="1" w:styleId="WW8Num317z0">
    <w:name w:val="WW8Num317z0"/>
    <w:rPr>
      <w:b/>
    </w:rPr>
  </w:style>
  <w:style w:type="character" w:customStyle="1" w:styleId="WW8Num320z0">
    <w:name w:val="WW8Num320z0"/>
    <w:rPr>
      <w:b/>
      <w:i w:val="0"/>
    </w:rPr>
  </w:style>
  <w:style w:type="character" w:customStyle="1" w:styleId="WW8Num320z1">
    <w:name w:val="WW8Num320z1"/>
    <w:rPr>
      <w:rFonts w:ascii="Times New Roman" w:hAnsi="Times New Roman"/>
      <w:b/>
      <w:i w:val="0"/>
      <w:sz w:val="22"/>
    </w:rPr>
  </w:style>
  <w:style w:type="character" w:customStyle="1" w:styleId="WW8Num321z0">
    <w:name w:val="WW8Num321z0"/>
    <w:rPr>
      <w:b/>
      <w:i w:val="0"/>
    </w:rPr>
  </w:style>
  <w:style w:type="character" w:customStyle="1" w:styleId="WW8Num321z1">
    <w:name w:val="WW8Num321z1"/>
    <w:rPr>
      <w:rFonts w:ascii="Times New Roman" w:hAnsi="Times New Roman"/>
      <w:b/>
      <w:i w:val="0"/>
      <w:sz w:val="22"/>
    </w:rPr>
  </w:style>
  <w:style w:type="character" w:customStyle="1" w:styleId="WW8Num324z0">
    <w:name w:val="WW8Num324z0"/>
    <w:rPr>
      <w:rFonts w:ascii="Times New Roman" w:hAnsi="Times New Roman"/>
      <w:b/>
      <w:i w:val="0"/>
      <w:sz w:val="18"/>
    </w:rPr>
  </w:style>
  <w:style w:type="character" w:customStyle="1" w:styleId="WW8Num325z0">
    <w:name w:val="WW8Num325z0"/>
    <w:rPr>
      <w:rFonts w:ascii="Symbol" w:hAnsi="Symbol"/>
    </w:rPr>
  </w:style>
  <w:style w:type="character" w:customStyle="1" w:styleId="WW8Num325z1">
    <w:name w:val="WW8Num325z1"/>
    <w:rPr>
      <w:rFonts w:ascii="Courier New" w:hAnsi="Courier New"/>
    </w:rPr>
  </w:style>
  <w:style w:type="character" w:customStyle="1" w:styleId="WW8Num325z2">
    <w:name w:val="WW8Num325z2"/>
    <w:rPr>
      <w:rFonts w:ascii="Wingdings" w:hAnsi="Wingdings"/>
    </w:rPr>
  </w:style>
  <w:style w:type="character" w:customStyle="1" w:styleId="WW8Num326z0">
    <w:name w:val="WW8Num326z0"/>
    <w:rPr>
      <w:rFonts w:ascii="Times New Roman" w:hAnsi="Times New Roman"/>
      <w:b/>
      <w:i w:val="0"/>
      <w:sz w:val="24"/>
      <w:u w:val="none"/>
    </w:rPr>
  </w:style>
  <w:style w:type="character" w:customStyle="1" w:styleId="WW8Num327z2">
    <w:name w:val="WW8Num327z2"/>
    <w:rPr>
      <w:rFonts w:ascii="Times New Roman" w:eastAsia="Times New Roman" w:hAnsi="Times New Roman" w:cs="Times New Roman"/>
    </w:rPr>
  </w:style>
  <w:style w:type="character" w:customStyle="1" w:styleId="WW8Num328z0">
    <w:name w:val="WW8Num328z0"/>
    <w:rPr>
      <w:b/>
    </w:rPr>
  </w:style>
  <w:style w:type="character" w:customStyle="1" w:styleId="WW8Num334z0">
    <w:name w:val="WW8Num334z0"/>
    <w:rPr>
      <w:b/>
    </w:rPr>
  </w:style>
  <w:style w:type="character" w:customStyle="1" w:styleId="WW8Num336z0">
    <w:name w:val="WW8Num336z0"/>
    <w:rPr>
      <w:b/>
    </w:rPr>
  </w:style>
  <w:style w:type="character" w:customStyle="1" w:styleId="WW8Num337z0">
    <w:name w:val="WW8Num337z0"/>
    <w:rPr>
      <w:b/>
    </w:rPr>
  </w:style>
  <w:style w:type="character" w:customStyle="1" w:styleId="WW8Num339z0">
    <w:name w:val="WW8Num339z0"/>
    <w:rPr>
      <w:rFonts w:ascii="Symbol" w:hAnsi="Symbol"/>
    </w:rPr>
  </w:style>
  <w:style w:type="character" w:customStyle="1" w:styleId="WW8Num344z0">
    <w:name w:val="WW8Num344z0"/>
    <w:rPr>
      <w:rFonts w:ascii="Wingdings" w:hAnsi="Wingdings"/>
    </w:rPr>
  </w:style>
  <w:style w:type="character" w:customStyle="1" w:styleId="WW8Num344z1">
    <w:name w:val="WW8Num344z1"/>
    <w:rPr>
      <w:rFonts w:ascii="Courier New" w:hAnsi="Courier New"/>
    </w:rPr>
  </w:style>
  <w:style w:type="character" w:customStyle="1" w:styleId="WW8Num344z3">
    <w:name w:val="WW8Num344z3"/>
    <w:rPr>
      <w:rFonts w:ascii="Symbol" w:hAnsi="Symbol"/>
    </w:rPr>
  </w:style>
  <w:style w:type="character" w:customStyle="1" w:styleId="WW8Num346z6">
    <w:name w:val="WW8Num346z6"/>
    <w:rPr>
      <w:rFonts w:ascii="Arial" w:hAnsi="Arial"/>
      <w:b/>
      <w:i w:val="0"/>
      <w:caps/>
      <w:sz w:val="24"/>
    </w:rPr>
  </w:style>
  <w:style w:type="character" w:customStyle="1" w:styleId="WW8Num350z0">
    <w:name w:val="WW8Num350z0"/>
    <w:rPr>
      <w:rFonts w:ascii="Times New Roman" w:hAnsi="Times New Roman"/>
      <w:b/>
      <w:i w:val="0"/>
      <w:sz w:val="18"/>
    </w:rPr>
  </w:style>
  <w:style w:type="character" w:customStyle="1" w:styleId="WW8Num350z1">
    <w:name w:val="WW8Num350z1"/>
    <w:rPr>
      <w:b/>
    </w:rPr>
  </w:style>
  <w:style w:type="character" w:customStyle="1" w:styleId="WW8Num352z0">
    <w:name w:val="WW8Num352z0"/>
    <w:rPr>
      <w:rFonts w:ascii="Symbol" w:hAnsi="Symbol"/>
    </w:rPr>
  </w:style>
  <w:style w:type="character" w:customStyle="1" w:styleId="WW8Num354z0">
    <w:name w:val="WW8Num354z0"/>
    <w:rPr>
      <w:b/>
    </w:rPr>
  </w:style>
  <w:style w:type="character" w:customStyle="1" w:styleId="WW8Num356z0">
    <w:name w:val="WW8Num356z0"/>
    <w:rPr>
      <w:b/>
      <w:i w:val="0"/>
    </w:rPr>
  </w:style>
  <w:style w:type="character" w:customStyle="1" w:styleId="WW8Num356z1">
    <w:name w:val="WW8Num356z1"/>
    <w:rPr>
      <w:rFonts w:ascii="Times New Roman" w:hAnsi="Times New Roman"/>
      <w:b/>
      <w:i w:val="0"/>
      <w:sz w:val="22"/>
    </w:rPr>
  </w:style>
  <w:style w:type="character" w:customStyle="1" w:styleId="WW8Num358z0">
    <w:name w:val="WW8Num358z0"/>
    <w:rPr>
      <w:b w:val="0"/>
    </w:rPr>
  </w:style>
  <w:style w:type="character" w:customStyle="1" w:styleId="WW8Num362z0">
    <w:name w:val="WW8Num362z0"/>
    <w:rPr>
      <w:rFonts w:ascii="Times New Roman" w:hAnsi="Times New Roman"/>
      <w:b/>
      <w:i w:val="0"/>
      <w:sz w:val="22"/>
    </w:rPr>
  </w:style>
  <w:style w:type="character" w:customStyle="1" w:styleId="WW8Num363z0">
    <w:name w:val="WW8Num363z0"/>
    <w:rPr>
      <w:b/>
    </w:rPr>
  </w:style>
  <w:style w:type="character" w:customStyle="1" w:styleId="WW8Num365z0">
    <w:name w:val="WW8Num365z0"/>
    <w:rPr>
      <w:rFonts w:ascii="Symbol" w:hAnsi="Symbol"/>
    </w:rPr>
  </w:style>
  <w:style w:type="character" w:customStyle="1" w:styleId="WW8Num366z0">
    <w:name w:val="WW8Num366z0"/>
    <w:rPr>
      <w:b/>
    </w:rPr>
  </w:style>
  <w:style w:type="character" w:customStyle="1" w:styleId="WW8Num368z0">
    <w:name w:val="WW8Num368z0"/>
    <w:rPr>
      <w:b/>
    </w:rPr>
  </w:style>
  <w:style w:type="character" w:customStyle="1" w:styleId="WW8Num370z0">
    <w:name w:val="WW8Num370z0"/>
    <w:rPr>
      <w:b/>
      <w:i w:val="0"/>
    </w:rPr>
  </w:style>
  <w:style w:type="character" w:customStyle="1" w:styleId="WW8Num375z0">
    <w:name w:val="WW8Num375z0"/>
    <w:rPr>
      <w:rFonts w:ascii="Times New Roman" w:hAnsi="Times New Roman"/>
      <w:b w:val="0"/>
      <w:i w:val="0"/>
      <w:sz w:val="24"/>
      <w:u w:val="none"/>
    </w:rPr>
  </w:style>
  <w:style w:type="character" w:customStyle="1" w:styleId="WW8Num376z0">
    <w:name w:val="WW8Num376z0"/>
    <w:rPr>
      <w:rFonts w:ascii="Symbol" w:hAnsi="Symbol"/>
    </w:rPr>
  </w:style>
  <w:style w:type="character" w:customStyle="1" w:styleId="WW8Num378z0">
    <w:name w:val="WW8Num378z0"/>
    <w:rPr>
      <w:b/>
    </w:rPr>
  </w:style>
  <w:style w:type="character" w:customStyle="1" w:styleId="WW8Num380z0">
    <w:name w:val="WW8Num380z0"/>
    <w:rPr>
      <w:rFonts w:ascii="Times New Roman" w:hAnsi="Times New Roman"/>
    </w:rPr>
  </w:style>
  <w:style w:type="character" w:customStyle="1" w:styleId="WW8Num381z0">
    <w:name w:val="WW8Num381z0"/>
    <w:rPr>
      <w:rFonts w:ascii="Symbol" w:hAnsi="Symbol"/>
    </w:rPr>
  </w:style>
  <w:style w:type="character" w:customStyle="1" w:styleId="WW8Num383z0">
    <w:name w:val="WW8Num383z0"/>
    <w:rPr>
      <w:b/>
    </w:rPr>
  </w:style>
  <w:style w:type="character" w:customStyle="1" w:styleId="WW8Num387z0">
    <w:name w:val="WW8Num387z0"/>
    <w:rPr>
      <w:b/>
    </w:rPr>
  </w:style>
  <w:style w:type="character" w:customStyle="1" w:styleId="WW8Num388z0">
    <w:name w:val="WW8Num388z0"/>
    <w:rPr>
      <w:rFonts w:ascii="Times New Roman" w:hAnsi="Times New Roman"/>
      <w:b/>
      <w:i w:val="0"/>
      <w:sz w:val="18"/>
    </w:rPr>
  </w:style>
  <w:style w:type="character" w:customStyle="1" w:styleId="WW8Num389z0">
    <w:name w:val="WW8Num389z0"/>
    <w:rPr>
      <w:rFonts w:ascii="Times New Roman" w:hAnsi="Times New Roman"/>
    </w:rPr>
  </w:style>
  <w:style w:type="character" w:customStyle="1" w:styleId="WW8Num396z0">
    <w:name w:val="WW8Num396z0"/>
    <w:rPr>
      <w:rFonts w:ascii="Wingdings" w:hAnsi="Wingdings"/>
    </w:rPr>
  </w:style>
  <w:style w:type="character" w:customStyle="1" w:styleId="WW8Num397z0">
    <w:name w:val="WW8Num397z0"/>
    <w:rPr>
      <w:rFonts w:ascii="Times New Roman" w:hAnsi="Times New Roman"/>
      <w:b/>
      <w:i w:val="0"/>
      <w:sz w:val="22"/>
    </w:rPr>
  </w:style>
  <w:style w:type="character" w:customStyle="1" w:styleId="WW8Num398z0">
    <w:name w:val="WW8Num398z0"/>
    <w:rPr>
      <w:b/>
    </w:rPr>
  </w:style>
  <w:style w:type="character" w:customStyle="1" w:styleId="WW8Num399z0">
    <w:name w:val="WW8Num399z0"/>
    <w:rPr>
      <w:b w:val="0"/>
      <w:i w:val="0"/>
    </w:rPr>
  </w:style>
  <w:style w:type="character" w:customStyle="1" w:styleId="WW8Num400z0">
    <w:name w:val="WW8Num400z0"/>
    <w:rPr>
      <w:b/>
    </w:rPr>
  </w:style>
  <w:style w:type="character" w:customStyle="1" w:styleId="WW8Num403z0">
    <w:name w:val="WW8Num403z0"/>
    <w:rPr>
      <w:b w:val="0"/>
      <w:i w:val="0"/>
      <w:sz w:val="24"/>
    </w:rPr>
  </w:style>
  <w:style w:type="character" w:customStyle="1" w:styleId="WW8Num404z0">
    <w:name w:val="WW8Num404z0"/>
    <w:rPr>
      <w:rFonts w:ascii="Symbol" w:hAnsi="Symbol"/>
    </w:rPr>
  </w:style>
  <w:style w:type="character" w:customStyle="1" w:styleId="WW8Num407z0">
    <w:name w:val="WW8Num407z0"/>
    <w:rPr>
      <w:rFonts w:ascii="Times New Roman" w:hAnsi="Times New Roman"/>
    </w:rPr>
  </w:style>
  <w:style w:type="character" w:customStyle="1" w:styleId="WW8Num411z0">
    <w:name w:val="WW8Num411z0"/>
    <w:rPr>
      <w:rFonts w:ascii="Wingdings" w:hAnsi="Wingdings"/>
    </w:rPr>
  </w:style>
  <w:style w:type="character" w:customStyle="1" w:styleId="WW8Num411z1">
    <w:name w:val="WW8Num411z1"/>
    <w:rPr>
      <w:rFonts w:ascii="Courier New" w:hAnsi="Courier New"/>
    </w:rPr>
  </w:style>
  <w:style w:type="character" w:customStyle="1" w:styleId="WW8Num411z3">
    <w:name w:val="WW8Num411z3"/>
    <w:rPr>
      <w:rFonts w:ascii="Symbol" w:hAnsi="Symbol"/>
    </w:rPr>
  </w:style>
  <w:style w:type="character" w:customStyle="1" w:styleId="WW8Num412z0">
    <w:name w:val="WW8Num412z0"/>
    <w:rPr>
      <w:rFonts w:ascii="Times New Roman" w:eastAsia="Times New Roman" w:hAnsi="Times New Roman" w:cs="Times New Roman"/>
    </w:rPr>
  </w:style>
  <w:style w:type="character" w:customStyle="1" w:styleId="WW8Num412z1">
    <w:name w:val="WW8Num412z1"/>
    <w:rPr>
      <w:rFonts w:ascii="Courier New" w:hAnsi="Courier New"/>
    </w:rPr>
  </w:style>
  <w:style w:type="character" w:customStyle="1" w:styleId="WW8Num412z2">
    <w:name w:val="WW8Num412z2"/>
    <w:rPr>
      <w:rFonts w:ascii="Wingdings" w:hAnsi="Wingdings"/>
    </w:rPr>
  </w:style>
  <w:style w:type="character" w:customStyle="1" w:styleId="WW8Num412z3">
    <w:name w:val="WW8Num412z3"/>
    <w:rPr>
      <w:rFonts w:ascii="Symbol" w:hAnsi="Symbol"/>
    </w:rPr>
  </w:style>
  <w:style w:type="character" w:customStyle="1" w:styleId="WW8Num415z1">
    <w:name w:val="WW8Num415z1"/>
    <w:rPr>
      <w:b/>
    </w:rPr>
  </w:style>
  <w:style w:type="character" w:customStyle="1" w:styleId="WW8Num418z0">
    <w:name w:val="WW8Num418z0"/>
    <w:rPr>
      <w:b/>
    </w:rPr>
  </w:style>
  <w:style w:type="character" w:customStyle="1" w:styleId="WW8Num420z0">
    <w:name w:val="WW8Num420z0"/>
    <w:rPr>
      <w:rFonts w:ascii="Times New Roman" w:hAnsi="Times New Roman"/>
    </w:rPr>
  </w:style>
  <w:style w:type="character" w:customStyle="1" w:styleId="WW8Num422z0">
    <w:name w:val="WW8Num422z0"/>
    <w:rPr>
      <w:b/>
    </w:rPr>
  </w:style>
  <w:style w:type="character" w:customStyle="1" w:styleId="WW8Num423z0">
    <w:name w:val="WW8Num423z0"/>
    <w:rPr>
      <w:b/>
    </w:rPr>
  </w:style>
  <w:style w:type="character" w:customStyle="1" w:styleId="WW8Num424z0">
    <w:name w:val="WW8Num424z0"/>
    <w:rPr>
      <w:rFonts w:ascii="Wingdings" w:hAnsi="Wingdings"/>
    </w:rPr>
  </w:style>
  <w:style w:type="character" w:customStyle="1" w:styleId="WW8Num425z0">
    <w:name w:val="WW8Num425z0"/>
    <w:rPr>
      <w:rFonts w:ascii="Times New Roman" w:hAnsi="Times New Roman"/>
      <w:b/>
      <w:i w:val="0"/>
      <w:sz w:val="18"/>
    </w:rPr>
  </w:style>
  <w:style w:type="character" w:customStyle="1" w:styleId="WW8Num430z0">
    <w:name w:val="WW8Num430z0"/>
    <w:rPr>
      <w:rFonts w:ascii="Times New Roman" w:hAnsi="Times New Roman"/>
      <w:b/>
      <w:i w:val="0"/>
      <w:sz w:val="18"/>
    </w:rPr>
  </w:style>
  <w:style w:type="character" w:customStyle="1" w:styleId="WW8Num431z0">
    <w:name w:val="WW8Num431z0"/>
    <w:rPr>
      <w:rFonts w:ascii="Times New Roman" w:hAnsi="Times New Roman"/>
      <w:b/>
      <w:i w:val="0"/>
      <w:sz w:val="18"/>
    </w:rPr>
  </w:style>
  <w:style w:type="character" w:customStyle="1" w:styleId="WW8Num432z0">
    <w:name w:val="WW8Num432z0"/>
    <w:rPr>
      <w:rFonts w:ascii="Wingdings" w:hAnsi="Wingdings"/>
    </w:rPr>
  </w:style>
  <w:style w:type="character" w:customStyle="1" w:styleId="WW8Num434z0">
    <w:name w:val="WW8Num434z0"/>
    <w:rPr>
      <w:b/>
    </w:rPr>
  </w:style>
  <w:style w:type="character" w:customStyle="1" w:styleId="WW8Num435z0">
    <w:name w:val="WW8Num435z0"/>
    <w:rPr>
      <w:b/>
      <w:i w:val="0"/>
    </w:rPr>
  </w:style>
  <w:style w:type="character" w:customStyle="1" w:styleId="WW8Num438z0">
    <w:name w:val="WW8Num438z0"/>
    <w:rPr>
      <w:rFonts w:ascii="Times New Roman" w:eastAsia="Times New Roman" w:hAnsi="Times New Roman" w:cs="Times New Roman"/>
    </w:rPr>
  </w:style>
  <w:style w:type="character" w:customStyle="1" w:styleId="WW8Num438z1">
    <w:name w:val="WW8Num438z1"/>
    <w:rPr>
      <w:rFonts w:ascii="Courier New" w:hAnsi="Courier New"/>
    </w:rPr>
  </w:style>
  <w:style w:type="character" w:customStyle="1" w:styleId="WW8Num438z2">
    <w:name w:val="WW8Num438z2"/>
    <w:rPr>
      <w:rFonts w:ascii="Wingdings" w:hAnsi="Wingdings"/>
    </w:rPr>
  </w:style>
  <w:style w:type="character" w:customStyle="1" w:styleId="WW8Num438z3">
    <w:name w:val="WW8Num438z3"/>
    <w:rPr>
      <w:rFonts w:ascii="Symbol" w:hAnsi="Symbol"/>
    </w:rPr>
  </w:style>
  <w:style w:type="character" w:customStyle="1" w:styleId="WW8Num440z0">
    <w:name w:val="WW8Num440z0"/>
    <w:rPr>
      <w:rFonts w:ascii="Times New Roman" w:hAnsi="Times New Roman"/>
      <w:b/>
      <w:i w:val="0"/>
      <w:sz w:val="22"/>
    </w:rPr>
  </w:style>
  <w:style w:type="character" w:customStyle="1" w:styleId="WW8Num446z0">
    <w:name w:val="WW8Num446z0"/>
    <w:rPr>
      <w:b/>
    </w:rPr>
  </w:style>
  <w:style w:type="character" w:customStyle="1" w:styleId="WW8Num447z0">
    <w:name w:val="WW8Num447z0"/>
    <w:rPr>
      <w:b/>
    </w:rPr>
  </w:style>
  <w:style w:type="character" w:customStyle="1" w:styleId="WW8Num448z0">
    <w:name w:val="WW8Num448z0"/>
    <w:rPr>
      <w:b/>
    </w:rPr>
  </w:style>
  <w:style w:type="character" w:customStyle="1" w:styleId="WW8Num449z0">
    <w:name w:val="WW8Num449z0"/>
    <w:rPr>
      <w:b/>
    </w:rPr>
  </w:style>
  <w:style w:type="character" w:customStyle="1" w:styleId="WW8Num451z0">
    <w:name w:val="WW8Num451z0"/>
    <w:rPr>
      <w:rFonts w:ascii="Times New Roman" w:hAnsi="Times New Roman"/>
    </w:rPr>
  </w:style>
  <w:style w:type="character" w:customStyle="1" w:styleId="WW8Num455z0">
    <w:name w:val="WW8Num455z0"/>
    <w:rPr>
      <w:rFonts w:ascii="Times New Roman" w:hAnsi="Times New Roman"/>
      <w:b/>
      <w:i w:val="0"/>
      <w:sz w:val="22"/>
    </w:rPr>
  </w:style>
  <w:style w:type="character" w:customStyle="1" w:styleId="WW8Num456z0">
    <w:name w:val="WW8Num456z0"/>
    <w:rPr>
      <w:b/>
    </w:rPr>
  </w:style>
  <w:style w:type="character" w:customStyle="1" w:styleId="WW8Num460z0">
    <w:name w:val="WW8Num460z0"/>
    <w:rPr>
      <w:b/>
      <w:i w:val="0"/>
    </w:rPr>
  </w:style>
  <w:style w:type="character" w:customStyle="1" w:styleId="WW8Num463z0">
    <w:name w:val="WW8Num463z0"/>
    <w:rPr>
      <w:b/>
    </w:rPr>
  </w:style>
  <w:style w:type="character" w:customStyle="1" w:styleId="WW8Num464z0">
    <w:name w:val="WW8Num464z0"/>
    <w:rPr>
      <w:rFonts w:ascii="Times New Roman" w:hAnsi="Times New Roman"/>
      <w:b/>
      <w:i w:val="0"/>
      <w:sz w:val="18"/>
    </w:rPr>
  </w:style>
  <w:style w:type="character" w:customStyle="1" w:styleId="WW8Num466z0">
    <w:name w:val="WW8Num466z0"/>
    <w:rPr>
      <w:rFonts w:ascii="Times New Roman" w:eastAsia="Times New Roman" w:hAnsi="Times New Roman" w:cs="Times New Roman"/>
    </w:rPr>
  </w:style>
  <w:style w:type="character" w:customStyle="1" w:styleId="WW8Num466z1">
    <w:name w:val="WW8Num466z1"/>
    <w:rPr>
      <w:rFonts w:ascii="Courier New" w:hAnsi="Courier New"/>
    </w:rPr>
  </w:style>
  <w:style w:type="character" w:customStyle="1" w:styleId="WW8Num466z2">
    <w:name w:val="WW8Num466z2"/>
    <w:rPr>
      <w:rFonts w:ascii="Wingdings" w:hAnsi="Wingdings"/>
    </w:rPr>
  </w:style>
  <w:style w:type="character" w:customStyle="1" w:styleId="WW8Num466z3">
    <w:name w:val="WW8Num466z3"/>
    <w:rPr>
      <w:rFonts w:ascii="Symbol" w:hAnsi="Symbol"/>
    </w:rPr>
  </w:style>
  <w:style w:type="character" w:customStyle="1" w:styleId="WW8Num471z0">
    <w:name w:val="WW8Num471z0"/>
    <w:rPr>
      <w:rFonts w:ascii="Wingdings" w:hAnsi="Wingdings"/>
    </w:rPr>
  </w:style>
  <w:style w:type="character" w:customStyle="1" w:styleId="WW8Num471z1">
    <w:name w:val="WW8Num471z1"/>
    <w:rPr>
      <w:rFonts w:ascii="Courier New" w:hAnsi="Courier New"/>
    </w:rPr>
  </w:style>
  <w:style w:type="character" w:customStyle="1" w:styleId="WW8Num471z3">
    <w:name w:val="WW8Num471z3"/>
    <w:rPr>
      <w:rFonts w:ascii="Symbol" w:hAnsi="Symbol"/>
    </w:rPr>
  </w:style>
  <w:style w:type="character" w:customStyle="1" w:styleId="WW8Num475z1">
    <w:name w:val="WW8Num475z1"/>
    <w:rPr>
      <w:b/>
    </w:rPr>
  </w:style>
  <w:style w:type="character" w:customStyle="1" w:styleId="WW8Num476z0">
    <w:name w:val="WW8Num476z0"/>
    <w:rPr>
      <w:rFonts w:ascii="Times New Roman" w:hAnsi="Times New Roman"/>
      <w:b/>
      <w:i w:val="0"/>
      <w:sz w:val="18"/>
    </w:rPr>
  </w:style>
  <w:style w:type="character" w:customStyle="1" w:styleId="WW8Num479z0">
    <w:name w:val="WW8Num479z0"/>
    <w:rPr>
      <w:b/>
    </w:rPr>
  </w:style>
  <w:style w:type="character" w:customStyle="1" w:styleId="WW8Num483z0">
    <w:name w:val="WW8Num483z0"/>
    <w:rPr>
      <w:rFonts w:ascii="Symbol" w:hAnsi="Symbol"/>
    </w:rPr>
  </w:style>
  <w:style w:type="character" w:customStyle="1" w:styleId="WW8Num483z1">
    <w:name w:val="WW8Num483z1"/>
    <w:rPr>
      <w:rFonts w:ascii="Courier New" w:hAnsi="Courier New"/>
    </w:rPr>
  </w:style>
  <w:style w:type="character" w:customStyle="1" w:styleId="WW8Num483z2">
    <w:name w:val="WW8Num483z2"/>
    <w:rPr>
      <w:rFonts w:ascii="Wingdings" w:hAnsi="Wingdings"/>
    </w:rPr>
  </w:style>
  <w:style w:type="character" w:customStyle="1" w:styleId="WW8Num484z0">
    <w:name w:val="WW8Num484z0"/>
    <w:rPr>
      <w:b/>
    </w:rPr>
  </w:style>
  <w:style w:type="character" w:customStyle="1" w:styleId="WW8Num485z0">
    <w:name w:val="WW8Num485z0"/>
    <w:rPr>
      <w:b/>
    </w:rPr>
  </w:style>
  <w:style w:type="character" w:customStyle="1" w:styleId="WW8Num488z0">
    <w:name w:val="WW8Num488z0"/>
    <w:rPr>
      <w:b/>
    </w:rPr>
  </w:style>
  <w:style w:type="character" w:customStyle="1" w:styleId="WW8Num492z0">
    <w:name w:val="WW8Num492z0"/>
    <w:rPr>
      <w:rFonts w:ascii="Symbol" w:hAnsi="Symbol"/>
    </w:rPr>
  </w:style>
  <w:style w:type="character" w:customStyle="1" w:styleId="WW8Num493z0">
    <w:name w:val="WW8Num493z0"/>
    <w:rPr>
      <w:b/>
    </w:rPr>
  </w:style>
  <w:style w:type="character" w:customStyle="1" w:styleId="WW8Num494z0">
    <w:name w:val="WW8Num494z0"/>
    <w:rPr>
      <w:rFonts w:ascii="Symbol" w:hAnsi="Symbol"/>
    </w:rPr>
  </w:style>
  <w:style w:type="character" w:customStyle="1" w:styleId="WW8Num499z0">
    <w:name w:val="WW8Num499z0"/>
    <w:rPr>
      <w:b/>
    </w:rPr>
  </w:style>
  <w:style w:type="character" w:customStyle="1" w:styleId="WW8Num500z0">
    <w:name w:val="WW8Num500z0"/>
    <w:rPr>
      <w:b/>
    </w:rPr>
  </w:style>
  <w:style w:type="character" w:customStyle="1" w:styleId="WW8Num508z0">
    <w:name w:val="WW8Num508z0"/>
    <w:rPr>
      <w:rFonts w:ascii="Symbol" w:hAnsi="Symbol"/>
    </w:rPr>
  </w:style>
  <w:style w:type="character" w:customStyle="1" w:styleId="WW8Num510z0">
    <w:name w:val="WW8Num510z0"/>
    <w:rPr>
      <w:rFonts w:ascii="Symbol" w:hAnsi="Symbol"/>
    </w:rPr>
  </w:style>
  <w:style w:type="character" w:customStyle="1" w:styleId="WW8Num510z1">
    <w:name w:val="WW8Num510z1"/>
    <w:rPr>
      <w:rFonts w:ascii="Courier New" w:hAnsi="Courier New"/>
    </w:rPr>
  </w:style>
  <w:style w:type="character" w:customStyle="1" w:styleId="WW8Num510z2">
    <w:name w:val="WW8Num510z2"/>
    <w:rPr>
      <w:rFonts w:ascii="Wingdings" w:hAnsi="Wingdings"/>
    </w:rPr>
  </w:style>
  <w:style w:type="character" w:customStyle="1" w:styleId="WW8Num511z0">
    <w:name w:val="WW8Num511z0"/>
    <w:rPr>
      <w:b/>
    </w:rPr>
  </w:style>
  <w:style w:type="character" w:customStyle="1" w:styleId="WW8Num512z0">
    <w:name w:val="WW8Num512z0"/>
    <w:rPr>
      <w:b/>
    </w:rPr>
  </w:style>
  <w:style w:type="character" w:customStyle="1" w:styleId="WW8Num516z0">
    <w:name w:val="WW8Num516z0"/>
    <w:rPr>
      <w:b/>
    </w:rPr>
  </w:style>
  <w:style w:type="character" w:customStyle="1" w:styleId="WW8Num517z0">
    <w:name w:val="WW8Num517z0"/>
    <w:rPr>
      <w:b/>
    </w:rPr>
  </w:style>
  <w:style w:type="character" w:customStyle="1" w:styleId="WW8Num527z0">
    <w:name w:val="WW8Num527z0"/>
    <w:rPr>
      <w:b/>
    </w:rPr>
  </w:style>
  <w:style w:type="character" w:customStyle="1" w:styleId="WW8Num532z0">
    <w:name w:val="WW8Num532z0"/>
    <w:rPr>
      <w:b/>
    </w:rPr>
  </w:style>
  <w:style w:type="character" w:customStyle="1" w:styleId="WW8Num538z1">
    <w:name w:val="WW8Num538z1"/>
    <w:rPr>
      <w:b/>
    </w:rPr>
  </w:style>
  <w:style w:type="character" w:customStyle="1" w:styleId="WW8Num541z0">
    <w:name w:val="WW8Num541z0"/>
    <w:rPr>
      <w:rFonts w:ascii="Times New Roman" w:hAnsi="Times New Roman"/>
      <w:b/>
      <w:i w:val="0"/>
      <w:sz w:val="18"/>
    </w:rPr>
  </w:style>
  <w:style w:type="character" w:customStyle="1" w:styleId="WW8Num543z0">
    <w:name w:val="WW8Num543z0"/>
    <w:rPr>
      <w:rFonts w:ascii="Symbol" w:hAnsi="Symbol"/>
    </w:rPr>
  </w:style>
  <w:style w:type="character" w:customStyle="1" w:styleId="WW8Num546z0">
    <w:name w:val="WW8Num546z0"/>
    <w:rPr>
      <w:b/>
    </w:rPr>
  </w:style>
  <w:style w:type="character" w:customStyle="1" w:styleId="WW8Num548z0">
    <w:name w:val="WW8Num548z0"/>
    <w:rPr>
      <w:b/>
    </w:rPr>
  </w:style>
  <w:style w:type="character" w:customStyle="1" w:styleId="WW8Num549z0">
    <w:name w:val="WW8Num549z0"/>
    <w:rPr>
      <w:b/>
    </w:rPr>
  </w:style>
  <w:style w:type="character" w:customStyle="1" w:styleId="WW8Num550z0">
    <w:name w:val="WW8Num550z0"/>
    <w:rPr>
      <w:b/>
    </w:rPr>
  </w:style>
  <w:style w:type="character" w:customStyle="1" w:styleId="WW8Num551z0">
    <w:name w:val="WW8Num551z0"/>
    <w:rPr>
      <w:b/>
    </w:rPr>
  </w:style>
  <w:style w:type="character" w:customStyle="1" w:styleId="WW8Num552z0">
    <w:name w:val="WW8Num552z0"/>
    <w:rPr>
      <w:rFonts w:ascii="Wingdings" w:hAnsi="Wingdings"/>
    </w:rPr>
  </w:style>
  <w:style w:type="character" w:customStyle="1" w:styleId="WW8Num552z1">
    <w:name w:val="WW8Num552z1"/>
    <w:rPr>
      <w:rFonts w:ascii="Courier New" w:hAnsi="Courier New"/>
    </w:rPr>
  </w:style>
  <w:style w:type="character" w:customStyle="1" w:styleId="WW8Num552z3">
    <w:name w:val="WW8Num552z3"/>
    <w:rPr>
      <w:rFonts w:ascii="Symbol" w:hAnsi="Symbol"/>
    </w:rPr>
  </w:style>
  <w:style w:type="character" w:customStyle="1" w:styleId="WW8Num555z0">
    <w:name w:val="WW8Num555z0"/>
    <w:rPr>
      <w:b/>
    </w:rPr>
  </w:style>
  <w:style w:type="character" w:customStyle="1" w:styleId="WW8Num556z0">
    <w:name w:val="WW8Num556z0"/>
    <w:rPr>
      <w:b/>
    </w:rPr>
  </w:style>
  <w:style w:type="character" w:customStyle="1" w:styleId="WW8Num560z0">
    <w:name w:val="WW8Num560z0"/>
    <w:rPr>
      <w:b/>
    </w:rPr>
  </w:style>
  <w:style w:type="character" w:customStyle="1" w:styleId="WW8Num561z0">
    <w:name w:val="WW8Num561z0"/>
    <w:rPr>
      <w:b/>
    </w:rPr>
  </w:style>
  <w:style w:type="character" w:customStyle="1" w:styleId="WW8Num564z0">
    <w:name w:val="WW8Num564z0"/>
    <w:rPr>
      <w:b/>
    </w:rPr>
  </w:style>
  <w:style w:type="character" w:customStyle="1" w:styleId="WW8Num574z0">
    <w:name w:val="WW8Num574z0"/>
    <w:rPr>
      <w:b/>
    </w:rPr>
  </w:style>
  <w:style w:type="character" w:customStyle="1" w:styleId="WW8Num575z0">
    <w:name w:val="WW8Num575z0"/>
    <w:rPr>
      <w:rFonts w:ascii="Wingdings" w:hAnsi="Wingdings"/>
    </w:rPr>
  </w:style>
  <w:style w:type="character" w:customStyle="1" w:styleId="WW8Num575z1">
    <w:name w:val="WW8Num575z1"/>
    <w:rPr>
      <w:rFonts w:ascii="Courier New" w:hAnsi="Courier New"/>
    </w:rPr>
  </w:style>
  <w:style w:type="character" w:customStyle="1" w:styleId="WW8Num575z3">
    <w:name w:val="WW8Num575z3"/>
    <w:rPr>
      <w:rFonts w:ascii="Symbol" w:hAnsi="Symbol"/>
    </w:rPr>
  </w:style>
  <w:style w:type="character" w:customStyle="1" w:styleId="WW8Num577z0">
    <w:name w:val="WW8Num577z0"/>
    <w:rPr>
      <w:b/>
    </w:rPr>
  </w:style>
  <w:style w:type="character" w:customStyle="1" w:styleId="WW8Num583z0">
    <w:name w:val="WW8Num583z0"/>
    <w:rPr>
      <w:b/>
    </w:rPr>
  </w:style>
  <w:style w:type="character" w:customStyle="1" w:styleId="WW8Num591z0">
    <w:name w:val="WW8Num591z0"/>
    <w:rPr>
      <w:rFonts w:ascii="Times New Roman" w:hAnsi="Times New Roman"/>
      <w:b/>
      <w:i w:val="0"/>
      <w:sz w:val="22"/>
    </w:rPr>
  </w:style>
  <w:style w:type="character" w:customStyle="1" w:styleId="WW8Num594z0">
    <w:name w:val="WW8Num594z0"/>
    <w:rPr>
      <w:b/>
    </w:rPr>
  </w:style>
  <w:style w:type="character" w:customStyle="1" w:styleId="WW8Num595z0">
    <w:name w:val="WW8Num595z0"/>
    <w:rPr>
      <w:rFonts w:ascii="Symbol" w:hAnsi="Symbol"/>
    </w:rPr>
  </w:style>
  <w:style w:type="character" w:customStyle="1" w:styleId="WW8Num595z1">
    <w:name w:val="WW8Num595z1"/>
    <w:rPr>
      <w:rFonts w:ascii="Courier New" w:hAnsi="Courier New"/>
    </w:rPr>
  </w:style>
  <w:style w:type="character" w:customStyle="1" w:styleId="WW8Num595z2">
    <w:name w:val="WW8Num595z2"/>
    <w:rPr>
      <w:rFonts w:ascii="Wingdings" w:hAnsi="Wingdings"/>
    </w:rPr>
  </w:style>
  <w:style w:type="character" w:customStyle="1" w:styleId="WW8Num596z0">
    <w:name w:val="WW8Num596z0"/>
    <w:rPr>
      <w:rFonts w:ascii="Times New Roman" w:eastAsia="Times New Roman" w:hAnsi="Times New Roman" w:cs="Times New Roman"/>
    </w:rPr>
  </w:style>
  <w:style w:type="character" w:customStyle="1" w:styleId="WW8Num596z1">
    <w:name w:val="WW8Num596z1"/>
    <w:rPr>
      <w:rFonts w:ascii="Courier New" w:hAnsi="Courier New"/>
    </w:rPr>
  </w:style>
  <w:style w:type="character" w:customStyle="1" w:styleId="WW8Num596z2">
    <w:name w:val="WW8Num596z2"/>
    <w:rPr>
      <w:rFonts w:ascii="Wingdings" w:hAnsi="Wingdings"/>
    </w:rPr>
  </w:style>
  <w:style w:type="character" w:customStyle="1" w:styleId="WW8Num596z3">
    <w:name w:val="WW8Num596z3"/>
    <w:rPr>
      <w:rFonts w:ascii="Symbol" w:hAnsi="Symbol"/>
    </w:rPr>
  </w:style>
  <w:style w:type="character" w:customStyle="1" w:styleId="WW8Num600z0">
    <w:name w:val="WW8Num600z0"/>
    <w:rPr>
      <w:b/>
    </w:rPr>
  </w:style>
  <w:style w:type="character" w:customStyle="1" w:styleId="WW8Num607z0">
    <w:name w:val="WW8Num607z0"/>
    <w:rPr>
      <w:rFonts w:ascii="Times New Roman" w:hAnsi="Times New Roman"/>
      <w:b/>
      <w:i w:val="0"/>
      <w:sz w:val="18"/>
    </w:rPr>
  </w:style>
  <w:style w:type="character" w:customStyle="1" w:styleId="WW8Num610z0">
    <w:name w:val="WW8Num610z0"/>
    <w:rPr>
      <w:rFonts w:ascii="Times New Roman" w:hAnsi="Times New Roman"/>
      <w:b/>
      <w:i w:val="0"/>
      <w:sz w:val="18"/>
    </w:rPr>
  </w:style>
  <w:style w:type="character" w:customStyle="1" w:styleId="WW8Num611z0">
    <w:name w:val="WW8Num611z0"/>
    <w:rPr>
      <w:b/>
      <w:i w:val="0"/>
    </w:rPr>
  </w:style>
  <w:style w:type="character" w:customStyle="1" w:styleId="WW8Num615z0">
    <w:name w:val="WW8Num615z0"/>
    <w:rPr>
      <w:b w:val="0"/>
    </w:rPr>
  </w:style>
  <w:style w:type="character" w:customStyle="1" w:styleId="WW8Num621z0">
    <w:name w:val="WW8Num621z0"/>
    <w:rPr>
      <w:b/>
    </w:rPr>
  </w:style>
  <w:style w:type="character" w:customStyle="1" w:styleId="WW8Num622z0">
    <w:name w:val="WW8Num622z0"/>
    <w:rPr>
      <w:b/>
    </w:rPr>
  </w:style>
  <w:style w:type="character" w:customStyle="1" w:styleId="WW8Num625z0">
    <w:name w:val="WW8Num625z0"/>
    <w:rPr>
      <w:rFonts w:ascii="Times New Roman" w:hAnsi="Times New Roman"/>
      <w:b/>
      <w:i w:val="0"/>
      <w:sz w:val="18"/>
    </w:rPr>
  </w:style>
  <w:style w:type="character" w:customStyle="1" w:styleId="WW8Num627z0">
    <w:name w:val="WW8Num627z0"/>
    <w:rPr>
      <w:rFonts w:ascii="Symbol" w:hAnsi="Symbol"/>
    </w:rPr>
  </w:style>
  <w:style w:type="character" w:customStyle="1" w:styleId="WW8Num628z0">
    <w:name w:val="WW8Num628z0"/>
    <w:rPr>
      <w:rFonts w:ascii="Wingdings" w:hAnsi="Wingdings"/>
    </w:rPr>
  </w:style>
  <w:style w:type="character" w:customStyle="1" w:styleId="WW8Num631z0">
    <w:name w:val="WW8Num631z0"/>
    <w:rPr>
      <w:b/>
    </w:rPr>
  </w:style>
  <w:style w:type="character" w:customStyle="1" w:styleId="WW8Num632z0">
    <w:name w:val="WW8Num632z0"/>
    <w:rPr>
      <w:b/>
    </w:rPr>
  </w:style>
  <w:style w:type="character" w:customStyle="1" w:styleId="WW8Num634z0">
    <w:name w:val="WW8Num634z0"/>
    <w:rPr>
      <w:b/>
    </w:rPr>
  </w:style>
  <w:style w:type="character" w:customStyle="1" w:styleId="WW8Num636z0">
    <w:name w:val="WW8Num636z0"/>
    <w:rPr>
      <w:b w:val="0"/>
    </w:rPr>
  </w:style>
  <w:style w:type="character" w:customStyle="1" w:styleId="WW8Num638z0">
    <w:name w:val="WW8Num638z0"/>
    <w:rPr>
      <w:b/>
    </w:rPr>
  </w:style>
  <w:style w:type="character" w:customStyle="1" w:styleId="WW8Num641z0">
    <w:name w:val="WW8Num641z0"/>
    <w:rPr>
      <w:b/>
    </w:rPr>
  </w:style>
  <w:style w:type="character" w:customStyle="1" w:styleId="WW8Num642z0">
    <w:name w:val="WW8Num642z0"/>
    <w:rPr>
      <w:b/>
    </w:rPr>
  </w:style>
  <w:style w:type="character" w:customStyle="1" w:styleId="WW8Num643z0">
    <w:name w:val="WW8Num643z0"/>
    <w:rPr>
      <w:rFonts w:ascii="Times New Roman" w:hAnsi="Times New Roman"/>
      <w:b/>
      <w:i w:val="0"/>
      <w:sz w:val="22"/>
    </w:rPr>
  </w:style>
  <w:style w:type="character" w:customStyle="1" w:styleId="WW8Num644z0">
    <w:name w:val="WW8Num644z0"/>
    <w:rPr>
      <w:rFonts w:ascii="Symbol" w:hAnsi="Symbol"/>
    </w:rPr>
  </w:style>
  <w:style w:type="character" w:customStyle="1" w:styleId="WW8Num645z0">
    <w:name w:val="WW8Num645z0"/>
    <w:rPr>
      <w:b/>
    </w:rPr>
  </w:style>
  <w:style w:type="character" w:customStyle="1" w:styleId="WW8Num647z0">
    <w:name w:val="WW8Num647z0"/>
    <w:rPr>
      <w:b/>
    </w:rPr>
  </w:style>
  <w:style w:type="character" w:customStyle="1" w:styleId="WW8Num649z0">
    <w:name w:val="WW8Num649z0"/>
    <w:rPr>
      <w:b/>
      <w:sz w:val="20"/>
    </w:rPr>
  </w:style>
  <w:style w:type="character" w:customStyle="1" w:styleId="WW8Num650z0">
    <w:name w:val="WW8Num650z0"/>
    <w:rPr>
      <w:b/>
    </w:rPr>
  </w:style>
  <w:style w:type="character" w:customStyle="1" w:styleId="WW8Num652z0">
    <w:name w:val="WW8Num652z0"/>
    <w:rPr>
      <w:rFonts w:ascii="Times New Roman" w:hAnsi="Times New Roman"/>
      <w:b/>
      <w:i w:val="0"/>
      <w:sz w:val="18"/>
    </w:rPr>
  </w:style>
  <w:style w:type="character" w:customStyle="1" w:styleId="WW8Num653z0">
    <w:name w:val="WW8Num653z0"/>
    <w:rPr>
      <w:rFonts w:ascii="Times New Roman" w:hAnsi="Times New Roman"/>
      <w:b/>
      <w:i w:val="0"/>
      <w:sz w:val="24"/>
      <w:u w:val="none"/>
    </w:rPr>
  </w:style>
  <w:style w:type="character" w:customStyle="1" w:styleId="WW8Num655z0">
    <w:name w:val="WW8Num655z0"/>
    <w:rPr>
      <w:b/>
    </w:rPr>
  </w:style>
  <w:style w:type="character" w:customStyle="1" w:styleId="WW8Num657z0">
    <w:name w:val="WW8Num657z0"/>
    <w:rPr>
      <w:rFonts w:ascii="Times New Roman" w:hAnsi="Times New Roman"/>
      <w:b/>
      <w:i w:val="0"/>
      <w:sz w:val="24"/>
      <w:u w:val="none"/>
    </w:rPr>
  </w:style>
  <w:style w:type="character" w:customStyle="1" w:styleId="WW8Num658z0">
    <w:name w:val="WW8Num658z0"/>
    <w:rPr>
      <w:rFonts w:ascii="Symbol" w:hAnsi="Symbol"/>
    </w:rPr>
  </w:style>
  <w:style w:type="character" w:customStyle="1" w:styleId="WW8Num659z0">
    <w:name w:val="WW8Num659z0"/>
    <w:rPr>
      <w:b/>
    </w:rPr>
  </w:style>
  <w:style w:type="character" w:customStyle="1" w:styleId="WW8Num660z0">
    <w:name w:val="WW8Num660z0"/>
    <w:rPr>
      <w:rFonts w:ascii="Wingdings" w:hAnsi="Wingdings"/>
    </w:rPr>
  </w:style>
  <w:style w:type="character" w:customStyle="1" w:styleId="WW8Num660z1">
    <w:name w:val="WW8Num660z1"/>
    <w:rPr>
      <w:rFonts w:ascii="Courier New" w:hAnsi="Courier New"/>
    </w:rPr>
  </w:style>
  <w:style w:type="character" w:customStyle="1" w:styleId="WW8Num660z3">
    <w:name w:val="WW8Num660z3"/>
    <w:rPr>
      <w:rFonts w:ascii="Symbol" w:hAnsi="Symbol"/>
    </w:rPr>
  </w:style>
  <w:style w:type="character" w:customStyle="1" w:styleId="WW8Num663z0">
    <w:name w:val="WW8Num663z0"/>
    <w:rPr>
      <w:rFonts w:ascii="Symbol" w:hAnsi="Symbol"/>
    </w:rPr>
  </w:style>
  <w:style w:type="character" w:customStyle="1" w:styleId="WW8Num663z1">
    <w:name w:val="WW8Num663z1"/>
    <w:rPr>
      <w:rFonts w:ascii="Courier New" w:hAnsi="Courier New"/>
    </w:rPr>
  </w:style>
  <w:style w:type="character" w:customStyle="1" w:styleId="WW8Num663z2">
    <w:name w:val="WW8Num663z2"/>
    <w:rPr>
      <w:rFonts w:ascii="Wingdings" w:hAnsi="Wingdings"/>
    </w:rPr>
  </w:style>
  <w:style w:type="character" w:customStyle="1" w:styleId="WW8Num667z0">
    <w:name w:val="WW8Num667z0"/>
    <w:rPr>
      <w:b/>
    </w:rPr>
  </w:style>
  <w:style w:type="character" w:customStyle="1" w:styleId="WW8Num669z0">
    <w:name w:val="WW8Num669z0"/>
    <w:rPr>
      <w:rFonts w:ascii="Symbol" w:hAnsi="Symbol"/>
    </w:rPr>
  </w:style>
  <w:style w:type="character" w:customStyle="1" w:styleId="WW8Num670z0">
    <w:name w:val="WW8Num670z0"/>
    <w:rPr>
      <w:b/>
    </w:rPr>
  </w:style>
  <w:style w:type="character" w:customStyle="1" w:styleId="WW8Num671z0">
    <w:name w:val="WW8Num671z0"/>
    <w:rPr>
      <w:i w:val="0"/>
    </w:rPr>
  </w:style>
  <w:style w:type="character" w:customStyle="1" w:styleId="WW8Num672z0">
    <w:name w:val="WW8Num672z0"/>
    <w:rPr>
      <w:rFonts w:ascii="Wingdings" w:hAnsi="Wingdings"/>
    </w:rPr>
  </w:style>
  <w:style w:type="character" w:customStyle="1" w:styleId="WW8Num674z0">
    <w:name w:val="WW8Num674z0"/>
    <w:rPr>
      <w:rFonts w:ascii="Times New Roman" w:hAnsi="Times New Roman"/>
      <w:b/>
      <w:i w:val="0"/>
      <w:sz w:val="18"/>
    </w:rPr>
  </w:style>
  <w:style w:type="character" w:customStyle="1" w:styleId="WW8Num675z0">
    <w:name w:val="WW8Num675z0"/>
    <w:rPr>
      <w:rFonts w:ascii="Times New Roman" w:hAnsi="Times New Roman"/>
      <w:b/>
      <w:i w:val="0"/>
      <w:sz w:val="22"/>
    </w:rPr>
  </w:style>
  <w:style w:type="character" w:customStyle="1" w:styleId="WW8Num677z0">
    <w:name w:val="WW8Num677z0"/>
    <w:rPr>
      <w:b/>
    </w:rPr>
  </w:style>
  <w:style w:type="character" w:customStyle="1" w:styleId="WW8Num679z0">
    <w:name w:val="WW8Num679z0"/>
    <w:rPr>
      <w:rFonts w:ascii="Symbol" w:hAnsi="Symbol"/>
    </w:rPr>
  </w:style>
  <w:style w:type="character" w:customStyle="1" w:styleId="WW8Num681z0">
    <w:name w:val="WW8Num681z0"/>
    <w:rPr>
      <w:b/>
      <w:sz w:val="22"/>
    </w:rPr>
  </w:style>
  <w:style w:type="character" w:customStyle="1" w:styleId="WW8Num683z0">
    <w:name w:val="WW8Num683z0"/>
    <w:rPr>
      <w:rFonts w:ascii="Wingdings" w:hAnsi="Wingdings"/>
    </w:rPr>
  </w:style>
  <w:style w:type="character" w:customStyle="1" w:styleId="WW8Num687z0">
    <w:name w:val="WW8Num687z0"/>
    <w:rPr>
      <w:b/>
    </w:rPr>
  </w:style>
  <w:style w:type="character" w:customStyle="1" w:styleId="WW8Num689z0">
    <w:name w:val="WW8Num689z0"/>
    <w:rPr>
      <w:b/>
    </w:rPr>
  </w:style>
  <w:style w:type="character" w:customStyle="1" w:styleId="WW8Num690z0">
    <w:name w:val="WW8Num690z0"/>
    <w:rPr>
      <w:b/>
      <w:u w:val="none"/>
    </w:rPr>
  </w:style>
  <w:style w:type="character" w:customStyle="1" w:styleId="WW8Num691z0">
    <w:name w:val="WW8Num691z0"/>
    <w:rPr>
      <w:b/>
    </w:rPr>
  </w:style>
  <w:style w:type="character" w:customStyle="1" w:styleId="WW8Num693z0">
    <w:name w:val="WW8Num693z0"/>
    <w:rPr>
      <w:b/>
    </w:rPr>
  </w:style>
  <w:style w:type="character" w:customStyle="1" w:styleId="WW8Num695z0">
    <w:name w:val="WW8Num695z0"/>
    <w:rPr>
      <w:b/>
    </w:rPr>
  </w:style>
  <w:style w:type="character" w:customStyle="1" w:styleId="WW8Num699z0">
    <w:name w:val="WW8Num699z0"/>
    <w:rPr>
      <w:rFonts w:ascii="Symbol" w:hAnsi="Symbol"/>
    </w:rPr>
  </w:style>
  <w:style w:type="character" w:customStyle="1" w:styleId="WW8Num701z0">
    <w:name w:val="WW8Num701z0"/>
    <w:rPr>
      <w:b/>
    </w:rPr>
  </w:style>
  <w:style w:type="character" w:customStyle="1" w:styleId="WW8Num702z0">
    <w:name w:val="WW8Num702z0"/>
    <w:rPr>
      <w:rFonts w:ascii="Symbol" w:hAnsi="Symbol"/>
    </w:rPr>
  </w:style>
  <w:style w:type="character" w:customStyle="1" w:styleId="WW8Num703z0">
    <w:name w:val="WW8Num703z0"/>
    <w:rPr>
      <w:b/>
    </w:rPr>
  </w:style>
  <w:style w:type="character" w:customStyle="1" w:styleId="WW8Num704z0">
    <w:name w:val="WW8Num704z0"/>
    <w:rPr>
      <w:rFonts w:ascii="Symbol" w:hAnsi="Symbol"/>
    </w:rPr>
  </w:style>
  <w:style w:type="character" w:customStyle="1" w:styleId="WW8Num705z0">
    <w:name w:val="WW8Num705z0"/>
    <w:rPr>
      <w:rFonts w:ascii="Symbol" w:hAnsi="Symbol"/>
    </w:rPr>
  </w:style>
  <w:style w:type="character" w:customStyle="1" w:styleId="WW8Num705z2">
    <w:name w:val="WW8Num705z2"/>
    <w:rPr>
      <w:rFonts w:ascii="Times New Roman" w:eastAsia="Times New Roman" w:hAnsi="Times New Roman" w:cs="Times New Roman"/>
    </w:rPr>
  </w:style>
  <w:style w:type="character" w:customStyle="1" w:styleId="WW8Num705z4">
    <w:name w:val="WW8Num705z4"/>
    <w:rPr>
      <w:rFonts w:ascii="Courier New" w:hAnsi="Courier New"/>
    </w:rPr>
  </w:style>
  <w:style w:type="character" w:customStyle="1" w:styleId="WW8Num705z5">
    <w:name w:val="WW8Num705z5"/>
    <w:rPr>
      <w:rFonts w:ascii="Wingdings" w:hAnsi="Wingdings"/>
    </w:rPr>
  </w:style>
  <w:style w:type="character" w:customStyle="1" w:styleId="WW8Num707z0">
    <w:name w:val="WW8Num707z0"/>
    <w:rPr>
      <w:b/>
    </w:rPr>
  </w:style>
  <w:style w:type="character" w:customStyle="1" w:styleId="WW8Num709z0">
    <w:name w:val="WW8Num709z0"/>
    <w:rPr>
      <w:b/>
    </w:rPr>
  </w:style>
  <w:style w:type="character" w:customStyle="1" w:styleId="WW8Num711z0">
    <w:name w:val="WW8Num711z0"/>
    <w:rPr>
      <w:rFonts w:ascii="Times New Roman" w:hAnsi="Times New Roman"/>
      <w:b/>
      <w:i w:val="0"/>
      <w:sz w:val="22"/>
    </w:rPr>
  </w:style>
  <w:style w:type="character" w:customStyle="1" w:styleId="WW8Num717z0">
    <w:name w:val="WW8Num717z0"/>
    <w:rPr>
      <w:b/>
    </w:rPr>
  </w:style>
  <w:style w:type="character" w:customStyle="1" w:styleId="WW8Num725z0">
    <w:name w:val="WW8Num725z0"/>
    <w:rPr>
      <w:b/>
    </w:rPr>
  </w:style>
  <w:style w:type="character" w:customStyle="1" w:styleId="WW8Num729z0">
    <w:name w:val="WW8Num729z0"/>
    <w:rPr>
      <w:rFonts w:ascii="Times New Roman" w:hAnsi="Times New Roman"/>
      <w:b/>
      <w:i w:val="0"/>
      <w:sz w:val="18"/>
    </w:rPr>
  </w:style>
  <w:style w:type="character" w:customStyle="1" w:styleId="WW8Num730z0">
    <w:name w:val="WW8Num730z0"/>
    <w:rPr>
      <w:b/>
    </w:rPr>
  </w:style>
  <w:style w:type="character" w:customStyle="1" w:styleId="WW8Num734z0">
    <w:name w:val="WW8Num734z0"/>
    <w:rPr>
      <w:rFonts w:ascii="Symbol" w:hAnsi="Symbol"/>
    </w:rPr>
  </w:style>
  <w:style w:type="character" w:customStyle="1" w:styleId="WW8Num735z0">
    <w:name w:val="WW8Num735z0"/>
    <w:rPr>
      <w:b/>
    </w:rPr>
  </w:style>
  <w:style w:type="character" w:customStyle="1" w:styleId="WW8Num736z0">
    <w:name w:val="WW8Num736z0"/>
    <w:rPr>
      <w:rFonts w:ascii="Symbol" w:hAnsi="Symbol"/>
    </w:rPr>
  </w:style>
  <w:style w:type="character" w:customStyle="1" w:styleId="WW8Num739z0">
    <w:name w:val="WW8Num739z0"/>
    <w:rPr>
      <w:b/>
    </w:rPr>
  </w:style>
  <w:style w:type="character" w:customStyle="1" w:styleId="WW8Num740z1">
    <w:name w:val="WW8Num740z1"/>
    <w:rPr>
      <w:rFonts w:ascii="Times New Roman" w:hAnsi="Times New Roman"/>
      <w:b/>
      <w:i w:val="0"/>
      <w:sz w:val="22"/>
    </w:rPr>
  </w:style>
  <w:style w:type="character" w:customStyle="1" w:styleId="WW8Num742z0">
    <w:name w:val="WW8Num742z0"/>
    <w:rPr>
      <w:rFonts w:ascii="Times New Roman" w:hAnsi="Times New Roman"/>
      <w:b/>
      <w:i w:val="0"/>
      <w:sz w:val="22"/>
    </w:rPr>
  </w:style>
  <w:style w:type="character" w:customStyle="1" w:styleId="WW8Num743z0">
    <w:name w:val="WW8Num743z0"/>
    <w:rPr>
      <w:b/>
    </w:rPr>
  </w:style>
  <w:style w:type="character" w:customStyle="1" w:styleId="WW8Num744z0">
    <w:name w:val="WW8Num744z0"/>
    <w:rPr>
      <w:b/>
    </w:rPr>
  </w:style>
  <w:style w:type="character" w:customStyle="1" w:styleId="WW8Num746z0">
    <w:name w:val="WW8Num746z0"/>
    <w:rPr>
      <w:b/>
    </w:rPr>
  </w:style>
  <w:style w:type="character" w:customStyle="1" w:styleId="WW8Num748z0">
    <w:name w:val="WW8Num748z0"/>
    <w:rPr>
      <w:rFonts w:ascii="Wingdings" w:hAnsi="Wingdings"/>
    </w:rPr>
  </w:style>
  <w:style w:type="character" w:customStyle="1" w:styleId="WW8Num750z0">
    <w:name w:val="WW8Num750z0"/>
    <w:rPr>
      <w:b/>
    </w:rPr>
  </w:style>
  <w:style w:type="character" w:customStyle="1" w:styleId="WW8Num752z1">
    <w:name w:val="WW8Num752z1"/>
    <w:rPr>
      <w:b/>
    </w:rPr>
  </w:style>
  <w:style w:type="character" w:customStyle="1" w:styleId="WW8Num754z0">
    <w:name w:val="WW8Num754z0"/>
    <w:rPr>
      <w:b/>
    </w:rPr>
  </w:style>
  <w:style w:type="character" w:customStyle="1" w:styleId="WW8Num756z0">
    <w:name w:val="WW8Num756z0"/>
    <w:rPr>
      <w:rFonts w:ascii="Symbol" w:hAnsi="Symbol"/>
    </w:rPr>
  </w:style>
  <w:style w:type="character" w:customStyle="1" w:styleId="WW8Num757z0">
    <w:name w:val="WW8Num757z0"/>
    <w:rPr>
      <w:b/>
    </w:rPr>
  </w:style>
  <w:style w:type="character" w:customStyle="1" w:styleId="WW8Num760z0">
    <w:name w:val="WW8Num760z0"/>
    <w:rPr>
      <w:b/>
    </w:rPr>
  </w:style>
  <w:style w:type="character" w:customStyle="1" w:styleId="WW8Num761z0">
    <w:name w:val="WW8Num761z0"/>
    <w:rPr>
      <w:b/>
    </w:rPr>
  </w:style>
  <w:style w:type="character" w:customStyle="1" w:styleId="WW8Num762z0">
    <w:name w:val="WW8Num762z0"/>
    <w:rPr>
      <w:b/>
    </w:rPr>
  </w:style>
  <w:style w:type="character" w:customStyle="1" w:styleId="WW8Num764z0">
    <w:name w:val="WW8Num764z0"/>
    <w:rPr>
      <w:b/>
      <w:i w:val="0"/>
    </w:rPr>
  </w:style>
  <w:style w:type="character" w:customStyle="1" w:styleId="WW8Num764z1">
    <w:name w:val="WW8Num764z1"/>
    <w:rPr>
      <w:rFonts w:ascii="Times New Roman" w:hAnsi="Times New Roman"/>
      <w:b/>
      <w:i w:val="0"/>
      <w:sz w:val="22"/>
    </w:rPr>
  </w:style>
  <w:style w:type="character" w:customStyle="1" w:styleId="WW8Num768z0">
    <w:name w:val="WW8Num768z0"/>
    <w:rPr>
      <w:b w:val="0"/>
      <w:i w:val="0"/>
      <w:sz w:val="24"/>
    </w:rPr>
  </w:style>
  <w:style w:type="character" w:customStyle="1" w:styleId="WW8Num771z0">
    <w:name w:val="WW8Num771z0"/>
    <w:rPr>
      <w:b/>
    </w:rPr>
  </w:style>
  <w:style w:type="character" w:customStyle="1" w:styleId="WW8Num772z0">
    <w:name w:val="WW8Num772z0"/>
    <w:rPr>
      <w:b/>
    </w:rPr>
  </w:style>
  <w:style w:type="character" w:customStyle="1" w:styleId="WW8Num777z1">
    <w:name w:val="WW8Num777z1"/>
    <w:rPr>
      <w:b/>
    </w:rPr>
  </w:style>
  <w:style w:type="character" w:customStyle="1" w:styleId="WW8Num778z0">
    <w:name w:val="WW8Num778z0"/>
    <w:rPr>
      <w:b/>
    </w:rPr>
  </w:style>
  <w:style w:type="character" w:customStyle="1" w:styleId="WW8Num780z0">
    <w:name w:val="WW8Num780z0"/>
    <w:rPr>
      <w:rFonts w:ascii="Symbol" w:hAnsi="Symbol"/>
    </w:rPr>
  </w:style>
  <w:style w:type="character" w:customStyle="1" w:styleId="WW8Num780z1">
    <w:name w:val="WW8Num780z1"/>
    <w:rPr>
      <w:rFonts w:ascii="Courier New" w:hAnsi="Courier New"/>
    </w:rPr>
  </w:style>
  <w:style w:type="character" w:customStyle="1" w:styleId="WW8Num780z2">
    <w:name w:val="WW8Num780z2"/>
    <w:rPr>
      <w:rFonts w:ascii="Wingdings" w:hAnsi="Wingdings"/>
    </w:rPr>
  </w:style>
  <w:style w:type="character" w:customStyle="1" w:styleId="WW8Num783z0">
    <w:name w:val="WW8Num783z0"/>
    <w:rPr>
      <w:b/>
    </w:rPr>
  </w:style>
  <w:style w:type="character" w:customStyle="1" w:styleId="WW8Num784z0">
    <w:name w:val="WW8Num784z0"/>
    <w:rPr>
      <w:rFonts w:ascii="Times New Roman" w:hAnsi="Times New Roman"/>
      <w:b/>
      <w:i w:val="0"/>
      <w:sz w:val="24"/>
      <w:u w:val="none"/>
    </w:rPr>
  </w:style>
  <w:style w:type="character" w:customStyle="1" w:styleId="WW8Num785z0">
    <w:name w:val="WW8Num785z0"/>
    <w:rPr>
      <w:rFonts w:ascii="Symbol" w:hAnsi="Symbol"/>
    </w:rPr>
  </w:style>
  <w:style w:type="character" w:customStyle="1" w:styleId="WW8Num786z0">
    <w:name w:val="WW8Num786z0"/>
    <w:rPr>
      <w:b/>
    </w:rPr>
  </w:style>
  <w:style w:type="character" w:customStyle="1" w:styleId="WW8Num788z0">
    <w:name w:val="WW8Num788z0"/>
    <w:rPr>
      <w:rFonts w:ascii="Times New Roman" w:hAnsi="Times New Roman"/>
      <w:b/>
      <w:i w:val="0"/>
      <w:sz w:val="18"/>
    </w:rPr>
  </w:style>
  <w:style w:type="character" w:customStyle="1" w:styleId="WW8Num791z0">
    <w:name w:val="WW8Num791z0"/>
    <w:rPr>
      <w:b/>
      <w:i w:val="0"/>
    </w:rPr>
  </w:style>
  <w:style w:type="character" w:customStyle="1" w:styleId="WW8Num792z0">
    <w:name w:val="WW8Num792z0"/>
    <w:rPr>
      <w:rFonts w:ascii="Wingdings" w:hAnsi="Wingdings"/>
    </w:rPr>
  </w:style>
  <w:style w:type="character" w:customStyle="1" w:styleId="WW8Num795z0">
    <w:name w:val="WW8Num795z0"/>
    <w:rPr>
      <w:b/>
    </w:rPr>
  </w:style>
  <w:style w:type="character" w:customStyle="1" w:styleId="WW8Num799z0">
    <w:name w:val="WW8Num799z0"/>
    <w:rPr>
      <w:b/>
    </w:rPr>
  </w:style>
  <w:style w:type="character" w:customStyle="1" w:styleId="WW-Fontepargpadro111111111111111111">
    <w:name w:val="WW-Fonte parág. padrão111111111111111111"/>
  </w:style>
  <w:style w:type="character" w:styleId="Hyperlink">
    <w:name w:val="Hyperlink"/>
    <w:uiPriority w:val="99"/>
    <w:rPr>
      <w:color w:val="0000FF"/>
      <w:u w:val="single"/>
    </w:rPr>
  </w:style>
  <w:style w:type="character" w:styleId="Nmerodepgina">
    <w:name w:val="page number"/>
    <w:basedOn w:val="WW-Fontepargpadro111111111111111111"/>
  </w:style>
  <w:style w:type="character" w:styleId="HiperlinkVisitado">
    <w:name w:val="FollowedHyperlink"/>
    <w:rPr>
      <w:color w:val="800080"/>
      <w:u w:val="single"/>
    </w:rPr>
  </w:style>
  <w:style w:type="character" w:customStyle="1" w:styleId="Smbolosdenumerao">
    <w:name w:val="Símbolos de numeração"/>
  </w:style>
  <w:style w:type="character" w:styleId="Forte">
    <w:name w:val="Strong"/>
    <w:uiPriority w:val="22"/>
    <w:qFormat/>
    <w:rPr>
      <w:b/>
      <w:bCs/>
    </w:rPr>
  </w:style>
  <w:style w:type="character" w:customStyle="1" w:styleId="style111">
    <w:name w:val="style111"/>
    <w:rPr>
      <w:color w:val="FFFFFF"/>
    </w:rPr>
  </w:style>
  <w:style w:type="character" w:customStyle="1" w:styleId="apple-style-span">
    <w:name w:val="apple-style-span"/>
    <w:basedOn w:val="Fontepargpadro1"/>
  </w:style>
  <w:style w:type="paragraph" w:customStyle="1" w:styleId="Ttulo10">
    <w:name w:val="Título1"/>
    <w:basedOn w:val="Normal"/>
    <w:next w:val="Corpodetexto"/>
    <w:pPr>
      <w:keepNext/>
      <w:spacing w:before="240" w:after="120"/>
    </w:pPr>
    <w:rPr>
      <w:rFonts w:ascii="Arial" w:eastAsia="Lucida Sans Unicode" w:hAnsi="Arial" w:cs="Mangal"/>
      <w:sz w:val="28"/>
      <w:szCs w:val="28"/>
    </w:rPr>
  </w:style>
  <w:style w:type="paragraph" w:styleId="Corpodetexto">
    <w:name w:val="Body Text"/>
    <w:aliases w:val="body text"/>
    <w:basedOn w:val="Normal"/>
    <w:link w:val="CorpodetextoChar"/>
    <w:pPr>
      <w:tabs>
        <w:tab w:val="left" w:pos="1152"/>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pPr>
    <w:rPr>
      <w:szCs w:val="20"/>
    </w:rPr>
  </w:style>
  <w:style w:type="paragraph" w:styleId="Lista">
    <w:name w:val="List"/>
    <w:basedOn w:val="Normal"/>
    <w:pPr>
      <w:ind w:left="283" w:hanging="283"/>
    </w:pPr>
    <w:rPr>
      <w:szCs w:val="20"/>
    </w:rPr>
  </w:style>
  <w:style w:type="paragraph" w:customStyle="1" w:styleId="Legenda2">
    <w:name w:val="Legenda2"/>
    <w:basedOn w:val="Normal"/>
    <w:pPr>
      <w:suppressLineNumbers/>
      <w:spacing w:before="120" w:after="120"/>
    </w:pPr>
    <w:rPr>
      <w:rFonts w:cs="Tahoma"/>
      <w:i/>
      <w:iCs/>
      <w:sz w:val="20"/>
      <w:szCs w:val="20"/>
    </w:rPr>
  </w:style>
  <w:style w:type="paragraph" w:customStyle="1" w:styleId="ndice">
    <w:name w:val="Índice"/>
    <w:basedOn w:val="Normal"/>
    <w:pPr>
      <w:suppressLineNumbers/>
    </w:pPr>
    <w:rPr>
      <w:rFonts w:cs="Tahoma"/>
    </w:rPr>
  </w:style>
  <w:style w:type="paragraph" w:customStyle="1" w:styleId="Captulo">
    <w:name w:val="Capítulo"/>
    <w:basedOn w:val="Normal"/>
    <w:next w:val="Corpodetexto"/>
    <w:pPr>
      <w:keepNext/>
      <w:spacing w:before="240" w:after="120"/>
    </w:pPr>
    <w:rPr>
      <w:rFonts w:ascii="Arial" w:eastAsia="MS Mincho" w:hAnsi="Arial" w:cs="Tahoma"/>
      <w:sz w:val="28"/>
      <w:szCs w:val="28"/>
    </w:rPr>
  </w:style>
  <w:style w:type="paragraph" w:styleId="Ttulo">
    <w:name w:val="Title"/>
    <w:basedOn w:val="Normal"/>
    <w:next w:val="Subttulo"/>
    <w:link w:val="TtuloChar"/>
    <w:qFormat/>
    <w:pPr>
      <w:jc w:val="center"/>
    </w:pPr>
    <w:rPr>
      <w:rFonts w:ascii="Garamond" w:hAnsi="Garamond"/>
      <w:b/>
      <w:sz w:val="28"/>
      <w14:shadow w14:blurRad="50800" w14:dist="38100" w14:dir="2700000" w14:sx="100000" w14:sy="100000" w14:kx="0" w14:ky="0" w14:algn="tl">
        <w14:srgbClr w14:val="000000">
          <w14:alpha w14:val="60000"/>
        </w14:srgbClr>
      </w14:shadow>
    </w:rPr>
  </w:style>
  <w:style w:type="paragraph" w:styleId="Subttulo">
    <w:name w:val="Subtitle"/>
    <w:basedOn w:val="Normal"/>
    <w:next w:val="Corpodetexto"/>
    <w:link w:val="SubttuloChar"/>
    <w:qFormat/>
    <w:pPr>
      <w:shd w:val="clear" w:color="auto" w:fill="E5E5E5"/>
      <w:jc w:val="center"/>
    </w:pPr>
    <w:rPr>
      <w:rFonts w:ascii="Garamond" w:hAnsi="Garamond"/>
      <w:b/>
      <w14:shadow w14:blurRad="50800" w14:dist="38100" w14:dir="2700000" w14:sx="100000" w14:sy="100000" w14:kx="0" w14:ky="0" w14:algn="tl">
        <w14:srgbClr w14:val="000000">
          <w14:alpha w14:val="60000"/>
        </w14:srgbClr>
      </w14:shadow>
    </w:rPr>
  </w:style>
  <w:style w:type="paragraph" w:customStyle="1" w:styleId="WW-Ttulo">
    <w:name w:val="WW-Título"/>
    <w:basedOn w:val="Normal"/>
    <w:next w:val="Corpodetexto"/>
    <w:pPr>
      <w:keepNext/>
      <w:spacing w:before="240" w:after="120"/>
    </w:pPr>
    <w:rPr>
      <w:rFonts w:ascii="Arial" w:eastAsia="Lucida Sans Unicode" w:hAnsi="Arial" w:cs="Tahoma"/>
      <w:sz w:val="28"/>
      <w:szCs w:val="28"/>
    </w:rPr>
  </w:style>
  <w:style w:type="paragraph" w:customStyle="1" w:styleId="TtuloPrincipal">
    <w:name w:val="Título Principal"/>
    <w:basedOn w:val="Normal"/>
    <w:next w:val="Corpodetexto"/>
    <w:pPr>
      <w:keepNext/>
      <w:spacing w:before="240" w:after="120"/>
    </w:pPr>
    <w:rPr>
      <w:rFonts w:ascii="Arial" w:eastAsia="MS Mincho" w:hAnsi="Arial" w:cs="Tahoma"/>
      <w:sz w:val="28"/>
      <w:szCs w:val="28"/>
    </w:rPr>
  </w:style>
  <w:style w:type="paragraph" w:customStyle="1" w:styleId="WW-Commarcadores5">
    <w:name w:val="WW-Com marcadores 5"/>
    <w:basedOn w:val="Normal"/>
    <w:pPr>
      <w:ind w:left="2694" w:hanging="219"/>
    </w:pPr>
    <w:rPr>
      <w:b/>
      <w:sz w:val="20"/>
      <w:szCs w:val="20"/>
      <w:lang w:val="en-US"/>
    </w:rPr>
  </w:style>
  <w:style w:type="paragraph" w:styleId="Recuodecorpodetexto">
    <w:name w:val="Body Text Indent"/>
    <w:basedOn w:val="Normal"/>
    <w:pPr>
      <w:spacing w:after="120"/>
      <w:ind w:left="283"/>
    </w:pPr>
    <w:rPr>
      <w:szCs w:val="20"/>
    </w:rPr>
  </w:style>
  <w:style w:type="paragraph" w:styleId="Cabealho">
    <w:name w:val="header"/>
    <w:aliases w:val="Cabeçalho1,Cabeçalho superior"/>
    <w:basedOn w:val="Normal"/>
    <w:link w:val="CabealhoChar"/>
    <w:pPr>
      <w:tabs>
        <w:tab w:val="center" w:pos="4320"/>
        <w:tab w:val="right" w:pos="8640"/>
      </w:tabs>
    </w:pPr>
    <w:rPr>
      <w:rFonts w:ascii="Times New (W1)" w:hAnsi="Times New (W1)"/>
      <w:sz w:val="20"/>
      <w:szCs w:val="20"/>
      <w:lang w:val="en-US"/>
    </w:rPr>
  </w:style>
  <w:style w:type="paragraph" w:customStyle="1" w:styleId="WW-Lista2">
    <w:name w:val="WW-Lista 2"/>
    <w:basedOn w:val="Normal"/>
    <w:pPr>
      <w:ind w:left="566" w:hanging="283"/>
    </w:pPr>
    <w:rPr>
      <w:szCs w:val="20"/>
    </w:rPr>
  </w:style>
  <w:style w:type="paragraph" w:customStyle="1" w:styleId="WW-Lista3">
    <w:name w:val="WW-Lista 3"/>
    <w:basedOn w:val="Normal"/>
    <w:pPr>
      <w:ind w:left="849" w:hanging="283"/>
    </w:pPr>
    <w:rPr>
      <w:szCs w:val="20"/>
    </w:rPr>
  </w:style>
  <w:style w:type="paragraph" w:customStyle="1" w:styleId="WW-Lista4">
    <w:name w:val="WW-Lista 4"/>
    <w:basedOn w:val="Normal"/>
    <w:pPr>
      <w:ind w:left="1132" w:hanging="283"/>
    </w:pPr>
    <w:rPr>
      <w:szCs w:val="20"/>
    </w:rPr>
  </w:style>
  <w:style w:type="paragraph" w:customStyle="1" w:styleId="WW-Lista5">
    <w:name w:val="WW-Lista 5"/>
    <w:basedOn w:val="Normal"/>
    <w:pPr>
      <w:ind w:left="1415" w:hanging="283"/>
    </w:pPr>
    <w:rPr>
      <w:szCs w:val="20"/>
    </w:rPr>
  </w:style>
  <w:style w:type="paragraph" w:customStyle="1" w:styleId="WW-Listadecontinuao4">
    <w:name w:val="WW-Lista de continuação 4"/>
    <w:basedOn w:val="Normal"/>
    <w:pPr>
      <w:spacing w:after="120"/>
      <w:ind w:left="1132"/>
    </w:pPr>
    <w:rPr>
      <w:szCs w:val="20"/>
    </w:rPr>
  </w:style>
  <w:style w:type="paragraph" w:customStyle="1" w:styleId="WW-Recuodecorpodetexto3">
    <w:name w:val="WW-Recuo de corpo de texto 3"/>
    <w:basedOn w:val="Normal"/>
    <w:pPr>
      <w:ind w:right="1185" w:firstLine="284"/>
      <w:jc w:val="both"/>
    </w:pPr>
    <w:rPr>
      <w:szCs w:val="20"/>
    </w:rPr>
  </w:style>
  <w:style w:type="paragraph" w:customStyle="1" w:styleId="WW-Recuodecorpodetexto2">
    <w:name w:val="WW-Recuo de corpo de texto 2"/>
    <w:basedOn w:val="Normal"/>
    <w:pPr>
      <w:ind w:hanging="2"/>
      <w:jc w:val="both"/>
    </w:pPr>
  </w:style>
  <w:style w:type="paragraph" w:styleId="Rodap">
    <w:name w:val="footer"/>
    <w:basedOn w:val="Normal"/>
    <w:pPr>
      <w:tabs>
        <w:tab w:val="center" w:pos="4419"/>
        <w:tab w:val="right" w:pos="8838"/>
      </w:tabs>
    </w:pPr>
  </w:style>
  <w:style w:type="paragraph" w:customStyle="1" w:styleId="WW-Corpodetexto2">
    <w:name w:val="WW-Corpo de texto 2"/>
    <w:basedOn w:val="Normal"/>
    <w:pPr>
      <w:autoSpaceDE w:val="0"/>
      <w:jc w:val="both"/>
    </w:pPr>
    <w:rPr>
      <w:sz w:val="20"/>
    </w:rPr>
  </w:style>
  <w:style w:type="paragraph" w:customStyle="1" w:styleId="WW-Corpodetexto3">
    <w:name w:val="WW-Corpo de texto 3"/>
    <w:basedOn w:val="Normal"/>
    <w:rPr>
      <w:sz w:val="20"/>
    </w:rPr>
  </w:style>
  <w:style w:type="paragraph" w:customStyle="1" w:styleId="WW-NormalWeb">
    <w:name w:val="WW-Normal (Web)"/>
    <w:basedOn w:val="Normal"/>
    <w:pPr>
      <w:spacing w:before="280" w:after="280"/>
    </w:pPr>
    <w:rPr>
      <w:rFonts w:ascii="Arial Unicode MS" w:eastAsia="Arial Unicode MS" w:hAnsi="Arial Unicode MS" w:cs="Arial Unicode MS"/>
    </w:rPr>
  </w:style>
  <w:style w:type="paragraph" w:styleId="Textodenotaderodap">
    <w:name w:val="footnote text"/>
    <w:basedOn w:val="Normal"/>
    <w:rPr>
      <w:sz w:val="20"/>
      <w:szCs w:val="20"/>
      <w:lang w:val="en-US"/>
    </w:rPr>
  </w:style>
  <w:style w:type="paragraph" w:customStyle="1" w:styleId="A303070">
    <w:name w:val="_A303070"/>
    <w:pPr>
      <w:widowControl w:val="0"/>
      <w:suppressAutoHyphens/>
      <w:autoSpaceDE w:val="0"/>
      <w:ind w:left="4176" w:right="576"/>
      <w:jc w:val="both"/>
    </w:pPr>
    <w:rPr>
      <w:rFonts w:eastAsia="Arial"/>
      <w:color w:val="000000"/>
      <w:sz w:val="24"/>
      <w:szCs w:val="24"/>
      <w:lang w:eastAsia="ar-SA"/>
    </w:rPr>
  </w:style>
  <w:style w:type="paragraph" w:customStyle="1" w:styleId="A171070">
    <w:name w:val="_A171070"/>
    <w:pPr>
      <w:widowControl w:val="0"/>
      <w:suppressAutoHyphens/>
      <w:autoSpaceDE w:val="0"/>
      <w:ind w:left="1296" w:firstLine="1008"/>
      <w:jc w:val="both"/>
    </w:pPr>
    <w:rPr>
      <w:rFonts w:eastAsia="Arial"/>
      <w:color w:val="000000"/>
      <w:sz w:val="24"/>
      <w:szCs w:val="24"/>
      <w:lang w:eastAsia="ar-SA"/>
    </w:rPr>
  </w:style>
  <w:style w:type="paragraph" w:customStyle="1" w:styleId="A121070">
    <w:name w:val="_A121070"/>
    <w:pPr>
      <w:widowControl w:val="0"/>
      <w:suppressAutoHyphens/>
      <w:autoSpaceDE w:val="0"/>
      <w:ind w:left="1296" w:firstLine="288"/>
      <w:jc w:val="both"/>
    </w:pPr>
    <w:rPr>
      <w:rFonts w:eastAsia="Arial"/>
      <w:color w:val="000000"/>
      <w:sz w:val="24"/>
      <w:szCs w:val="24"/>
      <w:lang w:eastAsia="ar-SA"/>
    </w:rPr>
  </w:style>
  <w:style w:type="paragraph" w:customStyle="1" w:styleId="ContedodaTabela">
    <w:name w:val="Conteúdo da Tabela"/>
    <w:basedOn w:val="Corpodetexto"/>
    <w:pPr>
      <w:suppressLineNumbers/>
    </w:pPr>
  </w:style>
  <w:style w:type="paragraph" w:customStyle="1" w:styleId="TtulodaTabela">
    <w:name w:val="Título da Tabela"/>
    <w:basedOn w:val="ContedodaTabela"/>
    <w:pPr>
      <w:jc w:val="center"/>
    </w:pPr>
    <w:rPr>
      <w:b/>
      <w:bCs/>
      <w:i/>
      <w:iCs/>
    </w:rPr>
  </w:style>
  <w:style w:type="paragraph" w:customStyle="1" w:styleId="Contedodoquadro">
    <w:name w:val="Conteúdo do quadro"/>
    <w:basedOn w:val="Corpodetexto"/>
  </w:style>
  <w:style w:type="paragraph" w:customStyle="1" w:styleId="Contedodatabela0">
    <w:name w:val="Conteúdo da tabela"/>
    <w:basedOn w:val="Normal"/>
    <w:pPr>
      <w:suppressLineNumbers/>
    </w:pPr>
  </w:style>
  <w:style w:type="paragraph" w:customStyle="1" w:styleId="Ttulodatabela0">
    <w:name w:val="Título da tabela"/>
    <w:basedOn w:val="Contedodatabela0"/>
    <w:pPr>
      <w:jc w:val="center"/>
    </w:pPr>
    <w:rPr>
      <w:b/>
      <w:bCs/>
      <w:i/>
      <w:iCs/>
    </w:rPr>
  </w:style>
  <w:style w:type="paragraph" w:customStyle="1" w:styleId="Recuodecorpodetexto21">
    <w:name w:val="Recuo de corpo de texto 21"/>
    <w:basedOn w:val="Normal"/>
    <w:pPr>
      <w:ind w:firstLine="284"/>
    </w:pPr>
    <w:rPr>
      <w:sz w:val="22"/>
    </w:rPr>
  </w:style>
  <w:style w:type="paragraph" w:customStyle="1" w:styleId="Corpodetexto22">
    <w:name w:val="Corpo de texto 22"/>
    <w:basedOn w:val="Normal"/>
    <w:pPr>
      <w:autoSpaceDE w:val="0"/>
      <w:jc w:val="both"/>
    </w:pPr>
    <w:rPr>
      <w:sz w:val="20"/>
    </w:rPr>
  </w:style>
  <w:style w:type="paragraph" w:customStyle="1" w:styleId="Recuodecorpodetexto31">
    <w:name w:val="Recuo de corpo de texto 31"/>
    <w:basedOn w:val="Normal"/>
    <w:pPr>
      <w:ind w:left="540"/>
      <w:jc w:val="both"/>
    </w:pPr>
    <w:rPr>
      <w:sz w:val="40"/>
    </w:rPr>
  </w:style>
  <w:style w:type="paragraph" w:customStyle="1" w:styleId="TextosemFormatao1">
    <w:name w:val="Texto sem Formatação1"/>
    <w:basedOn w:val="Normal"/>
    <w:pPr>
      <w:suppressAutoHyphens w:val="0"/>
    </w:pPr>
    <w:rPr>
      <w:rFonts w:ascii="Courier New" w:hAnsi="Courier New"/>
      <w:sz w:val="20"/>
      <w:szCs w:val="20"/>
    </w:rPr>
  </w:style>
  <w:style w:type="paragraph" w:customStyle="1" w:styleId="MapadoDocumento1">
    <w:name w:val="Mapa do Documento1"/>
    <w:basedOn w:val="Normal"/>
    <w:pPr>
      <w:shd w:val="clear" w:color="auto" w:fill="000080"/>
    </w:pPr>
    <w:rPr>
      <w:rFonts w:ascii="Tahoma" w:hAnsi="Tahoma" w:cs="Tahoma"/>
    </w:rPr>
  </w:style>
  <w:style w:type="paragraph" w:styleId="Textodebalo">
    <w:name w:val="Balloon Text"/>
    <w:basedOn w:val="Normal"/>
    <w:rPr>
      <w:rFonts w:ascii="Tahoma" w:hAnsi="Tahoma" w:cs="Tahoma"/>
      <w:sz w:val="16"/>
      <w:szCs w:val="16"/>
    </w:rPr>
  </w:style>
  <w:style w:type="paragraph" w:styleId="NormalWeb">
    <w:name w:val="Normal (Web)"/>
    <w:basedOn w:val="Normal"/>
    <w:uiPriority w:val="99"/>
    <w:pPr>
      <w:suppressAutoHyphens w:val="0"/>
      <w:spacing w:before="100" w:after="100"/>
    </w:pPr>
    <w:rPr>
      <w:rFonts w:ascii="Arial Unicode MS" w:eastAsia="Arial Unicode MS" w:hAnsi="Arial Unicode MS" w:cs="Arial Unicode MS"/>
      <w:color w:val="000000"/>
    </w:rPr>
  </w:style>
  <w:style w:type="paragraph" w:customStyle="1" w:styleId="Corpodetexto32">
    <w:name w:val="Corpo de texto 32"/>
    <w:basedOn w:val="Normal"/>
    <w:pPr>
      <w:jc w:val="both"/>
    </w:pPr>
    <w:rPr>
      <w:color w:val="0000FF"/>
      <w:szCs w:val="20"/>
    </w:rPr>
  </w:style>
  <w:style w:type="paragraph" w:customStyle="1" w:styleId="EspSubTitulo1Char">
    <w:name w:val="Esp SubTitulo 1 Char"/>
    <w:basedOn w:val="Normal"/>
    <w:pPr>
      <w:suppressAutoHyphens w:val="0"/>
      <w:spacing w:before="360" w:after="200"/>
      <w:jc w:val="both"/>
    </w:pPr>
    <w:rPr>
      <w:rFonts w:ascii="Palatino Linotype" w:hAnsi="Palatino Linotype"/>
      <w:sz w:val="22"/>
      <w:szCs w:val="20"/>
    </w:rPr>
  </w:style>
  <w:style w:type="paragraph" w:customStyle="1" w:styleId="Corpodetexto31">
    <w:name w:val="Corpo de texto 31"/>
    <w:basedOn w:val="Normal"/>
    <w:pPr>
      <w:jc w:val="both"/>
    </w:pPr>
    <w:rPr>
      <w:color w:val="0000FF"/>
      <w:szCs w:val="20"/>
    </w:rPr>
  </w:style>
  <w:style w:type="paragraph" w:customStyle="1" w:styleId="TABELA">
    <w:name w:val="TABELA"/>
    <w:basedOn w:val="Normal"/>
    <w:next w:val="Normal"/>
    <w:pPr>
      <w:numPr>
        <w:numId w:val="3"/>
      </w:numPr>
      <w:tabs>
        <w:tab w:val="left" w:pos="0"/>
      </w:tabs>
      <w:suppressAutoHyphens w:val="0"/>
      <w:ind w:left="0" w:firstLine="0"/>
      <w:jc w:val="center"/>
    </w:pPr>
    <w:rPr>
      <w:rFonts w:ascii="Arial" w:hAnsi="Arial"/>
      <w:b/>
      <w:sz w:val="20"/>
      <w:szCs w:val="20"/>
    </w:rPr>
  </w:style>
  <w:style w:type="paragraph" w:customStyle="1" w:styleId="Legenda1">
    <w:name w:val="Legenda1"/>
    <w:basedOn w:val="Normal"/>
    <w:next w:val="Normal"/>
    <w:pPr>
      <w:suppressAutoHyphens w:val="0"/>
      <w:jc w:val="center"/>
    </w:pPr>
    <w:rPr>
      <w:b/>
      <w:szCs w:val="20"/>
    </w:rPr>
  </w:style>
  <w:style w:type="paragraph" w:customStyle="1" w:styleId="WW-Corpodetexto21">
    <w:name w:val="WW-Corpo de texto 21"/>
    <w:basedOn w:val="Normal"/>
    <w:pPr>
      <w:suppressAutoHyphens w:val="0"/>
      <w:jc w:val="center"/>
    </w:pPr>
    <w:rPr>
      <w:sz w:val="20"/>
      <w:szCs w:val="20"/>
    </w:rPr>
  </w:style>
  <w:style w:type="paragraph" w:customStyle="1" w:styleId="font5">
    <w:name w:val="font5"/>
    <w:basedOn w:val="Normal"/>
    <w:pPr>
      <w:suppressAutoHyphens w:val="0"/>
      <w:spacing w:before="100" w:after="100"/>
    </w:pPr>
    <w:rPr>
      <w:rFonts w:ascii="Arial" w:eastAsia="Arial Unicode MS" w:hAnsi="Arial"/>
      <w:sz w:val="22"/>
      <w:szCs w:val="22"/>
    </w:rPr>
  </w:style>
  <w:style w:type="paragraph" w:customStyle="1" w:styleId="xl28">
    <w:name w:val="xl28"/>
    <w:basedOn w:val="Normal"/>
    <w:pPr>
      <w:suppressAutoHyphens w:val="0"/>
      <w:spacing w:before="100" w:after="100"/>
      <w:jc w:val="center"/>
    </w:pPr>
    <w:rPr>
      <w:rFonts w:ascii="Arial Unicode MS" w:eastAsia="Arial Unicode MS" w:hAnsi="Arial Unicode MS"/>
    </w:rPr>
  </w:style>
  <w:style w:type="paragraph" w:customStyle="1" w:styleId="Corpodetexto21">
    <w:name w:val="Corpo de texto 21"/>
    <w:basedOn w:val="Normal"/>
    <w:pPr>
      <w:suppressAutoHyphens w:val="0"/>
      <w:ind w:firstLine="2835"/>
      <w:jc w:val="both"/>
    </w:pPr>
    <w:rPr>
      <w:szCs w:val="20"/>
    </w:rPr>
  </w:style>
  <w:style w:type="paragraph" w:customStyle="1" w:styleId="A200560">
    <w:name w:val="_A200560"/>
    <w:pPr>
      <w:widowControl w:val="0"/>
      <w:suppressAutoHyphens/>
      <w:ind w:left="576" w:right="1440" w:firstLine="2160"/>
      <w:jc w:val="both"/>
    </w:pPr>
    <w:rPr>
      <w:rFonts w:eastAsia="Arial"/>
      <w:color w:val="000000"/>
      <w:kern w:val="1"/>
      <w:sz w:val="24"/>
      <w:lang w:eastAsia="ar-SA"/>
    </w:rPr>
  </w:style>
  <w:style w:type="paragraph" w:customStyle="1" w:styleId="Esp-TextoChar">
    <w:name w:val="Esp - Texto Char"/>
    <w:basedOn w:val="Normal"/>
    <w:pPr>
      <w:suppressAutoHyphens w:val="0"/>
      <w:spacing w:before="200" w:after="200"/>
      <w:jc w:val="both"/>
    </w:pPr>
    <w:rPr>
      <w:rFonts w:ascii="Palatino Linotype" w:hAnsi="Palatino Linotype"/>
      <w:sz w:val="20"/>
      <w:szCs w:val="20"/>
    </w:rPr>
  </w:style>
  <w:style w:type="paragraph" w:customStyle="1" w:styleId="Corpodetexto210">
    <w:name w:val="Corpo de texto 21"/>
    <w:basedOn w:val="Normal"/>
    <w:pPr>
      <w:suppressAutoHyphens w:val="0"/>
    </w:pPr>
  </w:style>
  <w:style w:type="paragraph" w:customStyle="1" w:styleId="Contedodetabela">
    <w:name w:val="Conteúdo de tabela"/>
    <w:basedOn w:val="Normal"/>
    <w:pPr>
      <w:suppressLineNumbers/>
    </w:pPr>
  </w:style>
  <w:style w:type="paragraph" w:customStyle="1" w:styleId="Ttulodetabela">
    <w:name w:val="Título de tabela"/>
    <w:basedOn w:val="Contedodetabela"/>
    <w:pPr>
      <w:jc w:val="center"/>
    </w:pPr>
    <w:rPr>
      <w:b/>
      <w:bCs/>
    </w:rPr>
  </w:style>
  <w:style w:type="paragraph" w:customStyle="1" w:styleId="Contedodequadro">
    <w:name w:val="Conteúdo de quadro"/>
    <w:basedOn w:val="Corpodetexto"/>
  </w:style>
  <w:style w:type="paragraph" w:styleId="Lista4">
    <w:name w:val="List 4"/>
    <w:basedOn w:val="Normal"/>
    <w:uiPriority w:val="99"/>
    <w:semiHidden/>
    <w:unhideWhenUsed/>
    <w:rsid w:val="00B24D49"/>
    <w:pPr>
      <w:ind w:left="1132" w:hanging="283"/>
      <w:contextualSpacing/>
    </w:pPr>
  </w:style>
  <w:style w:type="paragraph" w:styleId="Commarcadores5">
    <w:name w:val="List Bullet 5"/>
    <w:basedOn w:val="Normal"/>
    <w:autoRedefine/>
    <w:rsid w:val="00B24D49"/>
    <w:pPr>
      <w:numPr>
        <w:numId w:val="4"/>
      </w:numPr>
      <w:tabs>
        <w:tab w:val="clear" w:pos="360"/>
        <w:tab w:val="num" w:pos="1560"/>
      </w:tabs>
      <w:suppressAutoHyphens w:val="0"/>
      <w:ind w:left="2694" w:hanging="219"/>
    </w:pPr>
    <w:rPr>
      <w:b/>
      <w:sz w:val="20"/>
      <w:szCs w:val="20"/>
      <w:lang w:val="en-US" w:eastAsia="pt-BR"/>
    </w:rPr>
  </w:style>
  <w:style w:type="paragraph" w:styleId="Textoembloco">
    <w:name w:val="Block Text"/>
    <w:basedOn w:val="Normal"/>
    <w:rsid w:val="00B24D49"/>
    <w:pPr>
      <w:suppressAutoHyphens w:val="0"/>
      <w:ind w:left="426" w:right="27" w:hanging="426"/>
      <w:jc w:val="both"/>
    </w:pPr>
    <w:rPr>
      <w:rFonts w:ascii="Garamond" w:hAnsi="Garamond"/>
      <w:szCs w:val="20"/>
      <w:lang w:eastAsia="pt-BR"/>
    </w:rPr>
  </w:style>
  <w:style w:type="paragraph" w:customStyle="1" w:styleId="BodyText22">
    <w:name w:val="Body Text 22"/>
    <w:basedOn w:val="Normal"/>
    <w:rsid w:val="006E3CF5"/>
    <w:pPr>
      <w:suppressAutoHyphens w:val="0"/>
      <w:ind w:firstLine="2835"/>
      <w:jc w:val="both"/>
    </w:pPr>
    <w:rPr>
      <w:szCs w:val="20"/>
      <w:lang w:eastAsia="zh-CN"/>
    </w:rPr>
  </w:style>
  <w:style w:type="table" w:styleId="Tabelacomgrade">
    <w:name w:val="Table Grid"/>
    <w:basedOn w:val="Tabelanormal"/>
    <w:uiPriority w:val="99"/>
    <w:rsid w:val="004C738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3Char">
    <w:name w:val="Título 3 Char"/>
    <w:link w:val="Ttulo3"/>
    <w:rsid w:val="00F35AB8"/>
    <w:rPr>
      <w:b/>
      <w:lang w:eastAsia="ar-SA"/>
    </w:rPr>
  </w:style>
  <w:style w:type="character" w:customStyle="1" w:styleId="Ttulo4Char">
    <w:name w:val="Título 4 Char"/>
    <w:link w:val="Ttulo4"/>
    <w:rsid w:val="00F35AB8"/>
    <w:rPr>
      <w:b/>
      <w:sz w:val="28"/>
      <w:lang w:eastAsia="ar-SA"/>
    </w:rPr>
  </w:style>
  <w:style w:type="character" w:customStyle="1" w:styleId="Ttulo1Char">
    <w:name w:val="Título 1 Char"/>
    <w:link w:val="Ttulo1"/>
    <w:rsid w:val="00132E50"/>
    <w:rPr>
      <w:b/>
      <w:sz w:val="24"/>
      <w:lang w:eastAsia="ar-SA"/>
    </w:rPr>
  </w:style>
  <w:style w:type="character" w:customStyle="1" w:styleId="TtuloChar">
    <w:name w:val="Título Char"/>
    <w:link w:val="Ttulo"/>
    <w:rsid w:val="00132E50"/>
    <w:rPr>
      <w:rFonts w:ascii="Garamond" w:hAnsi="Garamond"/>
      <w:b/>
      <w:sz w:val="28"/>
      <w:szCs w:val="24"/>
      <w:lang w:eastAsia="ar-SA"/>
      <w14:shadow w14:blurRad="50800" w14:dist="38100" w14:dir="2700000" w14:sx="100000" w14:sy="100000" w14:kx="0" w14:ky="0" w14:algn="tl">
        <w14:srgbClr w14:val="000000">
          <w14:alpha w14:val="60000"/>
        </w14:srgbClr>
      </w14:shadow>
    </w:rPr>
  </w:style>
  <w:style w:type="paragraph" w:styleId="PargrafodaLista">
    <w:name w:val="List Paragraph"/>
    <w:basedOn w:val="Normal"/>
    <w:link w:val="PargrafodaListaChar"/>
    <w:uiPriority w:val="34"/>
    <w:qFormat/>
    <w:rsid w:val="004A003A"/>
    <w:pPr>
      <w:suppressAutoHyphens w:val="0"/>
      <w:spacing w:after="200" w:line="276" w:lineRule="auto"/>
      <w:ind w:left="720"/>
      <w:contextualSpacing/>
    </w:pPr>
    <w:rPr>
      <w:rFonts w:ascii="Calibri" w:eastAsia="Calibri" w:hAnsi="Calibri"/>
      <w:sz w:val="22"/>
      <w:szCs w:val="22"/>
      <w:lang w:eastAsia="en-US"/>
    </w:rPr>
  </w:style>
  <w:style w:type="character" w:customStyle="1" w:styleId="CabealhoChar">
    <w:name w:val="Cabeçalho Char"/>
    <w:aliases w:val="Cabeçalho1 Char,Cabeçalho superior Char"/>
    <w:link w:val="Cabealho"/>
    <w:rsid w:val="006A59DF"/>
    <w:rPr>
      <w:rFonts w:ascii="Times New (W1)" w:hAnsi="Times New (W1)"/>
      <w:lang w:val="en-US" w:eastAsia="ar-SA"/>
    </w:rPr>
  </w:style>
  <w:style w:type="paragraph" w:customStyle="1" w:styleId="Cabecaho3">
    <w:name w:val="Cabecaho3"/>
    <w:basedOn w:val="Ttulo2"/>
    <w:rsid w:val="00F04A4C"/>
    <w:pPr>
      <w:widowControl w:val="0"/>
      <w:numPr>
        <w:ilvl w:val="0"/>
        <w:numId w:val="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s>
      <w:suppressAutoHyphens w:val="0"/>
      <w:spacing w:after="120"/>
      <w:jc w:val="center"/>
    </w:pPr>
    <w:rPr>
      <w:rFonts w:ascii="Arial" w:hAnsi="Arial" w:cs="Arial"/>
      <w:b w:val="0"/>
      <w:sz w:val="22"/>
      <w:szCs w:val="22"/>
      <w:lang w:eastAsia="zh-CN"/>
    </w:rPr>
  </w:style>
  <w:style w:type="paragraph" w:styleId="Corpodetexto3">
    <w:name w:val="Body Text 3"/>
    <w:basedOn w:val="Normal"/>
    <w:link w:val="Corpodetexto3Char"/>
    <w:uiPriority w:val="99"/>
    <w:semiHidden/>
    <w:unhideWhenUsed/>
    <w:rsid w:val="007A6B3A"/>
    <w:pPr>
      <w:spacing w:after="120"/>
    </w:pPr>
    <w:rPr>
      <w:sz w:val="16"/>
      <w:szCs w:val="16"/>
    </w:rPr>
  </w:style>
  <w:style w:type="character" w:customStyle="1" w:styleId="Corpodetexto3Char">
    <w:name w:val="Corpo de texto 3 Char"/>
    <w:link w:val="Corpodetexto3"/>
    <w:uiPriority w:val="99"/>
    <w:semiHidden/>
    <w:rsid w:val="007A6B3A"/>
    <w:rPr>
      <w:sz w:val="16"/>
      <w:szCs w:val="16"/>
      <w:lang w:eastAsia="ar-SA"/>
    </w:rPr>
  </w:style>
  <w:style w:type="character" w:customStyle="1" w:styleId="SubttuloChar">
    <w:name w:val="Subtítulo Char"/>
    <w:link w:val="Subttulo"/>
    <w:rsid w:val="00FC5800"/>
    <w:rPr>
      <w:rFonts w:ascii="Garamond" w:hAnsi="Garamond"/>
      <w:b/>
      <w:sz w:val="24"/>
      <w:szCs w:val="24"/>
      <w:shd w:val="clear" w:color="auto" w:fill="E5E5E5"/>
      <w:lang w:eastAsia="ar-SA"/>
      <w14:shadow w14:blurRad="50800" w14:dist="38100" w14:dir="2700000" w14:sx="100000" w14:sy="100000" w14:kx="0" w14:ky="0" w14:algn="tl">
        <w14:srgbClr w14:val="000000">
          <w14:alpha w14:val="60000"/>
        </w14:srgbClr>
      </w14:shadow>
    </w:rPr>
  </w:style>
  <w:style w:type="paragraph" w:customStyle="1" w:styleId="corpocontrato">
    <w:name w:val="corpo contrato"/>
    <w:basedOn w:val="Normal"/>
    <w:rsid w:val="00FC5800"/>
    <w:pPr>
      <w:tabs>
        <w:tab w:val="left" w:pos="0"/>
      </w:tabs>
      <w:jc w:val="both"/>
    </w:pPr>
    <w:rPr>
      <w:rFonts w:ascii="Arial" w:hAnsi="Arial"/>
      <w:kern w:val="1"/>
      <w:sz w:val="20"/>
      <w:szCs w:val="20"/>
    </w:rPr>
  </w:style>
  <w:style w:type="paragraph" w:customStyle="1" w:styleId="TextosemFormatao2">
    <w:name w:val="Texto sem Formatação2"/>
    <w:basedOn w:val="Normal"/>
    <w:rsid w:val="00FC5800"/>
    <w:pPr>
      <w:widowControl w:val="0"/>
    </w:pPr>
    <w:rPr>
      <w:rFonts w:ascii="Courier New" w:hAnsi="Courier New" w:cs="Courier New"/>
      <w:kern w:val="1"/>
      <w:sz w:val="20"/>
      <w:szCs w:val="20"/>
    </w:rPr>
  </w:style>
  <w:style w:type="paragraph" w:customStyle="1" w:styleId="Default">
    <w:name w:val="Default"/>
    <w:rsid w:val="00AB4E34"/>
    <w:pPr>
      <w:autoSpaceDE w:val="0"/>
      <w:autoSpaceDN w:val="0"/>
      <w:adjustRightInd w:val="0"/>
    </w:pPr>
    <w:rPr>
      <w:rFonts w:ascii="Calibri" w:eastAsia="Calibri" w:hAnsi="Calibri" w:cs="Calibri"/>
      <w:color w:val="000000"/>
      <w:sz w:val="24"/>
      <w:szCs w:val="24"/>
    </w:rPr>
  </w:style>
  <w:style w:type="character" w:customStyle="1" w:styleId="PargrafodaListaChar">
    <w:name w:val="Parágrafo da Lista Char"/>
    <w:link w:val="PargrafodaLista"/>
    <w:uiPriority w:val="34"/>
    <w:rsid w:val="00F81BF6"/>
    <w:rPr>
      <w:rFonts w:ascii="Calibri" w:eastAsia="Calibri" w:hAnsi="Calibri"/>
      <w:sz w:val="22"/>
      <w:szCs w:val="22"/>
      <w:lang w:eastAsia="en-US"/>
    </w:rPr>
  </w:style>
  <w:style w:type="paragraph" w:styleId="Recuodecorpodetexto2">
    <w:name w:val="Body Text Indent 2"/>
    <w:basedOn w:val="Normal"/>
    <w:link w:val="Recuodecorpodetexto2Char"/>
    <w:uiPriority w:val="99"/>
    <w:semiHidden/>
    <w:unhideWhenUsed/>
    <w:rsid w:val="00F81BF6"/>
    <w:pPr>
      <w:spacing w:after="120" w:line="480" w:lineRule="auto"/>
      <w:ind w:left="283"/>
    </w:pPr>
  </w:style>
  <w:style w:type="character" w:customStyle="1" w:styleId="Recuodecorpodetexto2Char">
    <w:name w:val="Recuo de corpo de texto 2 Char"/>
    <w:link w:val="Recuodecorpodetexto2"/>
    <w:uiPriority w:val="99"/>
    <w:semiHidden/>
    <w:rsid w:val="00F81BF6"/>
    <w:rPr>
      <w:sz w:val="24"/>
      <w:szCs w:val="24"/>
      <w:lang w:eastAsia="ar-SA"/>
    </w:rPr>
  </w:style>
  <w:style w:type="paragraph" w:customStyle="1" w:styleId="timesnewroman">
    <w:name w:val="times new roman"/>
    <w:basedOn w:val="Normal"/>
    <w:rsid w:val="00F81BF6"/>
    <w:pPr>
      <w:suppressAutoHyphens w:val="0"/>
      <w:spacing w:line="200" w:lineRule="atLeast"/>
      <w:jc w:val="both"/>
    </w:pPr>
    <w:rPr>
      <w:b/>
      <w:bCs/>
      <w:sz w:val="22"/>
      <w:szCs w:val="22"/>
    </w:rPr>
  </w:style>
  <w:style w:type="paragraph" w:customStyle="1" w:styleId="Corpodetexto23">
    <w:name w:val="Corpo de texto 23"/>
    <w:basedOn w:val="Normal"/>
    <w:rsid w:val="00F81BF6"/>
    <w:pPr>
      <w:jc w:val="both"/>
    </w:pPr>
    <w:rPr>
      <w:rFonts w:ascii="Arial" w:hAnsi="Arial" w:cs="Arial"/>
      <w:color w:val="FF00FF"/>
      <w:sz w:val="20"/>
      <w:szCs w:val="20"/>
    </w:rPr>
  </w:style>
  <w:style w:type="character" w:customStyle="1" w:styleId="CorpodetextoChar">
    <w:name w:val="Corpo de texto Char"/>
    <w:aliases w:val="body text Char"/>
    <w:link w:val="Corpodetexto"/>
    <w:rsid w:val="0038320F"/>
    <w:rPr>
      <w:sz w:val="24"/>
      <w:lang w:eastAsia="ar-SA"/>
    </w:rPr>
  </w:style>
  <w:style w:type="character" w:customStyle="1" w:styleId="MenoPendente1">
    <w:name w:val="Menção Pendente1"/>
    <w:uiPriority w:val="99"/>
    <w:semiHidden/>
    <w:unhideWhenUsed/>
    <w:rsid w:val="00F24892"/>
    <w:rPr>
      <w:color w:val="605E5C"/>
      <w:shd w:val="clear" w:color="auto" w:fill="E1DFDD"/>
    </w:rPr>
  </w:style>
  <w:style w:type="character" w:styleId="TextodoEspaoReservado">
    <w:name w:val="Placeholder Text"/>
    <w:basedOn w:val="Fontepargpadro"/>
    <w:uiPriority w:val="99"/>
    <w:semiHidden/>
    <w:rsid w:val="00DB64C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070960">
      <w:bodyDiv w:val="1"/>
      <w:marLeft w:val="0"/>
      <w:marRight w:val="0"/>
      <w:marTop w:val="0"/>
      <w:marBottom w:val="0"/>
      <w:divBdr>
        <w:top w:val="none" w:sz="0" w:space="0" w:color="auto"/>
        <w:left w:val="none" w:sz="0" w:space="0" w:color="auto"/>
        <w:bottom w:val="none" w:sz="0" w:space="0" w:color="auto"/>
        <w:right w:val="none" w:sz="0" w:space="0" w:color="auto"/>
      </w:divBdr>
    </w:div>
    <w:div w:id="156505183">
      <w:bodyDiv w:val="1"/>
      <w:marLeft w:val="0"/>
      <w:marRight w:val="0"/>
      <w:marTop w:val="0"/>
      <w:marBottom w:val="0"/>
      <w:divBdr>
        <w:top w:val="none" w:sz="0" w:space="0" w:color="auto"/>
        <w:left w:val="none" w:sz="0" w:space="0" w:color="auto"/>
        <w:bottom w:val="none" w:sz="0" w:space="0" w:color="auto"/>
        <w:right w:val="none" w:sz="0" w:space="0" w:color="auto"/>
      </w:divBdr>
    </w:div>
    <w:div w:id="375203049">
      <w:bodyDiv w:val="1"/>
      <w:marLeft w:val="0"/>
      <w:marRight w:val="0"/>
      <w:marTop w:val="0"/>
      <w:marBottom w:val="0"/>
      <w:divBdr>
        <w:top w:val="none" w:sz="0" w:space="0" w:color="auto"/>
        <w:left w:val="none" w:sz="0" w:space="0" w:color="auto"/>
        <w:bottom w:val="none" w:sz="0" w:space="0" w:color="auto"/>
        <w:right w:val="none" w:sz="0" w:space="0" w:color="auto"/>
      </w:divBdr>
    </w:div>
    <w:div w:id="434640753">
      <w:bodyDiv w:val="1"/>
      <w:marLeft w:val="0"/>
      <w:marRight w:val="0"/>
      <w:marTop w:val="0"/>
      <w:marBottom w:val="0"/>
      <w:divBdr>
        <w:top w:val="none" w:sz="0" w:space="0" w:color="auto"/>
        <w:left w:val="none" w:sz="0" w:space="0" w:color="auto"/>
        <w:bottom w:val="none" w:sz="0" w:space="0" w:color="auto"/>
        <w:right w:val="none" w:sz="0" w:space="0" w:color="auto"/>
      </w:divBdr>
    </w:div>
    <w:div w:id="509560631">
      <w:bodyDiv w:val="1"/>
      <w:marLeft w:val="0"/>
      <w:marRight w:val="0"/>
      <w:marTop w:val="0"/>
      <w:marBottom w:val="0"/>
      <w:divBdr>
        <w:top w:val="none" w:sz="0" w:space="0" w:color="auto"/>
        <w:left w:val="none" w:sz="0" w:space="0" w:color="auto"/>
        <w:bottom w:val="none" w:sz="0" w:space="0" w:color="auto"/>
        <w:right w:val="none" w:sz="0" w:space="0" w:color="auto"/>
      </w:divBdr>
    </w:div>
    <w:div w:id="519199757">
      <w:bodyDiv w:val="1"/>
      <w:marLeft w:val="0"/>
      <w:marRight w:val="0"/>
      <w:marTop w:val="0"/>
      <w:marBottom w:val="0"/>
      <w:divBdr>
        <w:top w:val="none" w:sz="0" w:space="0" w:color="auto"/>
        <w:left w:val="none" w:sz="0" w:space="0" w:color="auto"/>
        <w:bottom w:val="none" w:sz="0" w:space="0" w:color="auto"/>
        <w:right w:val="none" w:sz="0" w:space="0" w:color="auto"/>
      </w:divBdr>
    </w:div>
    <w:div w:id="669598523">
      <w:bodyDiv w:val="1"/>
      <w:marLeft w:val="0"/>
      <w:marRight w:val="0"/>
      <w:marTop w:val="0"/>
      <w:marBottom w:val="0"/>
      <w:divBdr>
        <w:top w:val="none" w:sz="0" w:space="0" w:color="auto"/>
        <w:left w:val="none" w:sz="0" w:space="0" w:color="auto"/>
        <w:bottom w:val="none" w:sz="0" w:space="0" w:color="auto"/>
        <w:right w:val="none" w:sz="0" w:space="0" w:color="auto"/>
      </w:divBdr>
    </w:div>
    <w:div w:id="703292805">
      <w:bodyDiv w:val="1"/>
      <w:marLeft w:val="0"/>
      <w:marRight w:val="0"/>
      <w:marTop w:val="0"/>
      <w:marBottom w:val="0"/>
      <w:divBdr>
        <w:top w:val="none" w:sz="0" w:space="0" w:color="auto"/>
        <w:left w:val="none" w:sz="0" w:space="0" w:color="auto"/>
        <w:bottom w:val="none" w:sz="0" w:space="0" w:color="auto"/>
        <w:right w:val="none" w:sz="0" w:space="0" w:color="auto"/>
      </w:divBdr>
    </w:div>
    <w:div w:id="707726455">
      <w:bodyDiv w:val="1"/>
      <w:marLeft w:val="0"/>
      <w:marRight w:val="0"/>
      <w:marTop w:val="0"/>
      <w:marBottom w:val="0"/>
      <w:divBdr>
        <w:top w:val="none" w:sz="0" w:space="0" w:color="auto"/>
        <w:left w:val="none" w:sz="0" w:space="0" w:color="auto"/>
        <w:bottom w:val="none" w:sz="0" w:space="0" w:color="auto"/>
        <w:right w:val="none" w:sz="0" w:space="0" w:color="auto"/>
      </w:divBdr>
    </w:div>
    <w:div w:id="849562999">
      <w:bodyDiv w:val="1"/>
      <w:marLeft w:val="0"/>
      <w:marRight w:val="0"/>
      <w:marTop w:val="0"/>
      <w:marBottom w:val="0"/>
      <w:divBdr>
        <w:top w:val="none" w:sz="0" w:space="0" w:color="auto"/>
        <w:left w:val="none" w:sz="0" w:space="0" w:color="auto"/>
        <w:bottom w:val="none" w:sz="0" w:space="0" w:color="auto"/>
        <w:right w:val="none" w:sz="0" w:space="0" w:color="auto"/>
      </w:divBdr>
    </w:div>
    <w:div w:id="1066106430">
      <w:bodyDiv w:val="1"/>
      <w:marLeft w:val="0"/>
      <w:marRight w:val="0"/>
      <w:marTop w:val="0"/>
      <w:marBottom w:val="0"/>
      <w:divBdr>
        <w:top w:val="none" w:sz="0" w:space="0" w:color="auto"/>
        <w:left w:val="none" w:sz="0" w:space="0" w:color="auto"/>
        <w:bottom w:val="none" w:sz="0" w:space="0" w:color="auto"/>
        <w:right w:val="none" w:sz="0" w:space="0" w:color="auto"/>
      </w:divBdr>
    </w:div>
    <w:div w:id="1100372361">
      <w:bodyDiv w:val="1"/>
      <w:marLeft w:val="0"/>
      <w:marRight w:val="0"/>
      <w:marTop w:val="0"/>
      <w:marBottom w:val="0"/>
      <w:divBdr>
        <w:top w:val="none" w:sz="0" w:space="0" w:color="auto"/>
        <w:left w:val="none" w:sz="0" w:space="0" w:color="auto"/>
        <w:bottom w:val="none" w:sz="0" w:space="0" w:color="auto"/>
        <w:right w:val="none" w:sz="0" w:space="0" w:color="auto"/>
      </w:divBdr>
    </w:div>
    <w:div w:id="1259295783">
      <w:bodyDiv w:val="1"/>
      <w:marLeft w:val="0"/>
      <w:marRight w:val="0"/>
      <w:marTop w:val="0"/>
      <w:marBottom w:val="0"/>
      <w:divBdr>
        <w:top w:val="none" w:sz="0" w:space="0" w:color="auto"/>
        <w:left w:val="none" w:sz="0" w:space="0" w:color="auto"/>
        <w:bottom w:val="none" w:sz="0" w:space="0" w:color="auto"/>
        <w:right w:val="none" w:sz="0" w:space="0" w:color="auto"/>
      </w:divBdr>
    </w:div>
    <w:div w:id="1362363525">
      <w:bodyDiv w:val="1"/>
      <w:marLeft w:val="0"/>
      <w:marRight w:val="0"/>
      <w:marTop w:val="0"/>
      <w:marBottom w:val="0"/>
      <w:divBdr>
        <w:top w:val="none" w:sz="0" w:space="0" w:color="auto"/>
        <w:left w:val="none" w:sz="0" w:space="0" w:color="auto"/>
        <w:bottom w:val="none" w:sz="0" w:space="0" w:color="auto"/>
        <w:right w:val="none" w:sz="0" w:space="0" w:color="auto"/>
      </w:divBdr>
    </w:div>
    <w:div w:id="1459759720">
      <w:bodyDiv w:val="1"/>
      <w:marLeft w:val="0"/>
      <w:marRight w:val="0"/>
      <w:marTop w:val="0"/>
      <w:marBottom w:val="0"/>
      <w:divBdr>
        <w:top w:val="none" w:sz="0" w:space="0" w:color="auto"/>
        <w:left w:val="none" w:sz="0" w:space="0" w:color="auto"/>
        <w:bottom w:val="none" w:sz="0" w:space="0" w:color="auto"/>
        <w:right w:val="none" w:sz="0" w:space="0" w:color="auto"/>
      </w:divBdr>
    </w:div>
    <w:div w:id="1475217632">
      <w:bodyDiv w:val="1"/>
      <w:marLeft w:val="0"/>
      <w:marRight w:val="0"/>
      <w:marTop w:val="0"/>
      <w:marBottom w:val="0"/>
      <w:divBdr>
        <w:top w:val="none" w:sz="0" w:space="0" w:color="auto"/>
        <w:left w:val="none" w:sz="0" w:space="0" w:color="auto"/>
        <w:bottom w:val="none" w:sz="0" w:space="0" w:color="auto"/>
        <w:right w:val="none" w:sz="0" w:space="0" w:color="auto"/>
      </w:divBdr>
    </w:div>
    <w:div w:id="1514496558">
      <w:bodyDiv w:val="1"/>
      <w:marLeft w:val="0"/>
      <w:marRight w:val="0"/>
      <w:marTop w:val="0"/>
      <w:marBottom w:val="0"/>
      <w:divBdr>
        <w:top w:val="none" w:sz="0" w:space="0" w:color="auto"/>
        <w:left w:val="none" w:sz="0" w:space="0" w:color="auto"/>
        <w:bottom w:val="none" w:sz="0" w:space="0" w:color="auto"/>
        <w:right w:val="none" w:sz="0" w:space="0" w:color="auto"/>
      </w:divBdr>
    </w:div>
    <w:div w:id="1641037289">
      <w:bodyDiv w:val="1"/>
      <w:marLeft w:val="0"/>
      <w:marRight w:val="0"/>
      <w:marTop w:val="0"/>
      <w:marBottom w:val="0"/>
      <w:divBdr>
        <w:top w:val="none" w:sz="0" w:space="0" w:color="auto"/>
        <w:left w:val="none" w:sz="0" w:space="0" w:color="auto"/>
        <w:bottom w:val="none" w:sz="0" w:space="0" w:color="auto"/>
        <w:right w:val="none" w:sz="0" w:space="0" w:color="auto"/>
      </w:divBdr>
    </w:div>
    <w:div w:id="1730378363">
      <w:bodyDiv w:val="1"/>
      <w:marLeft w:val="0"/>
      <w:marRight w:val="0"/>
      <w:marTop w:val="0"/>
      <w:marBottom w:val="0"/>
      <w:divBdr>
        <w:top w:val="none" w:sz="0" w:space="0" w:color="auto"/>
        <w:left w:val="none" w:sz="0" w:space="0" w:color="auto"/>
        <w:bottom w:val="none" w:sz="0" w:space="0" w:color="auto"/>
        <w:right w:val="none" w:sz="0" w:space="0" w:color="auto"/>
      </w:divBdr>
    </w:div>
    <w:div w:id="1732000624">
      <w:bodyDiv w:val="1"/>
      <w:marLeft w:val="0"/>
      <w:marRight w:val="0"/>
      <w:marTop w:val="0"/>
      <w:marBottom w:val="0"/>
      <w:divBdr>
        <w:top w:val="none" w:sz="0" w:space="0" w:color="auto"/>
        <w:left w:val="none" w:sz="0" w:space="0" w:color="auto"/>
        <w:bottom w:val="none" w:sz="0" w:space="0" w:color="auto"/>
        <w:right w:val="none" w:sz="0" w:space="0" w:color="auto"/>
      </w:divBdr>
    </w:div>
    <w:div w:id="1743067840">
      <w:bodyDiv w:val="1"/>
      <w:marLeft w:val="0"/>
      <w:marRight w:val="0"/>
      <w:marTop w:val="0"/>
      <w:marBottom w:val="0"/>
      <w:divBdr>
        <w:top w:val="none" w:sz="0" w:space="0" w:color="auto"/>
        <w:left w:val="none" w:sz="0" w:space="0" w:color="auto"/>
        <w:bottom w:val="none" w:sz="0" w:space="0" w:color="auto"/>
        <w:right w:val="none" w:sz="0" w:space="0" w:color="auto"/>
      </w:divBdr>
    </w:div>
    <w:div w:id="1758020037">
      <w:bodyDiv w:val="1"/>
      <w:marLeft w:val="0"/>
      <w:marRight w:val="0"/>
      <w:marTop w:val="0"/>
      <w:marBottom w:val="0"/>
      <w:divBdr>
        <w:top w:val="none" w:sz="0" w:space="0" w:color="auto"/>
        <w:left w:val="none" w:sz="0" w:space="0" w:color="auto"/>
        <w:bottom w:val="none" w:sz="0" w:space="0" w:color="auto"/>
        <w:right w:val="none" w:sz="0" w:space="0" w:color="auto"/>
      </w:divBdr>
    </w:div>
    <w:div w:id="1842431612">
      <w:bodyDiv w:val="1"/>
      <w:marLeft w:val="0"/>
      <w:marRight w:val="0"/>
      <w:marTop w:val="0"/>
      <w:marBottom w:val="0"/>
      <w:divBdr>
        <w:top w:val="none" w:sz="0" w:space="0" w:color="auto"/>
        <w:left w:val="none" w:sz="0" w:space="0" w:color="auto"/>
        <w:bottom w:val="none" w:sz="0" w:space="0" w:color="auto"/>
        <w:right w:val="none" w:sz="0" w:space="0" w:color="auto"/>
      </w:divBdr>
    </w:div>
    <w:div w:id="1877426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4CEB6BCD6848C5B0CEB98C2A6B9E8F"/>
        <w:category>
          <w:name w:val="Geral"/>
          <w:gallery w:val="placeholder"/>
        </w:category>
        <w:types>
          <w:type w:val="bbPlcHdr"/>
        </w:types>
        <w:behaviors>
          <w:behavior w:val="content"/>
        </w:behaviors>
        <w:guid w:val="{8FDD684A-A7B7-468D-A340-5F73D795C9FD}"/>
      </w:docPartPr>
      <w:docPartBody>
        <w:p w:rsidR="005F3E3E" w:rsidRDefault="009A05A2" w:rsidP="009A05A2">
          <w:pPr>
            <w:pStyle w:val="604CEB6BCD6848C5B0CEB98C2A6B9E8F"/>
          </w:pPr>
          <w:r w:rsidRPr="001C2CD0">
            <w:rPr>
              <w:rStyle w:val="TextodoEspaoReservado"/>
            </w:rPr>
            <w:t>Escolher um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Rounded MT Bold">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New (W1)">
    <w:altName w:val="Times New Roman"/>
    <w:charset w:val="00"/>
    <w:family w:val="roman"/>
    <w:pitch w:val="variable"/>
  </w:font>
  <w:font w:name="Arial Unicode MS">
    <w:altName w:val="Yu Gothic"/>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05A2"/>
    <w:rsid w:val="00297310"/>
    <w:rsid w:val="005F3E3E"/>
    <w:rsid w:val="009A05A2"/>
    <w:rsid w:val="009B223E"/>
    <w:rsid w:val="00DF155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TextodoEspaoReservado">
    <w:name w:val="Placeholder Text"/>
    <w:basedOn w:val="Fontepargpadro"/>
    <w:uiPriority w:val="99"/>
    <w:semiHidden/>
    <w:rsid w:val="009A05A2"/>
    <w:rPr>
      <w:color w:val="808080"/>
    </w:rPr>
  </w:style>
  <w:style w:type="paragraph" w:customStyle="1" w:styleId="21C1F29CDD1346788B505CDB3D023DE1">
    <w:name w:val="21C1F29CDD1346788B505CDB3D023DE1"/>
    <w:rsid w:val="009A05A2"/>
  </w:style>
  <w:style w:type="paragraph" w:customStyle="1" w:styleId="364D23F2E15D4E21B27BB1E4A47C131F">
    <w:name w:val="364D23F2E15D4E21B27BB1E4A47C131F"/>
    <w:rsid w:val="009A05A2"/>
  </w:style>
  <w:style w:type="paragraph" w:customStyle="1" w:styleId="6331AB7F6328413BB880B17D5727FBAD">
    <w:name w:val="6331AB7F6328413BB880B17D5727FBAD"/>
    <w:rsid w:val="009A05A2"/>
  </w:style>
  <w:style w:type="paragraph" w:customStyle="1" w:styleId="584EA7558ACF47C2AD83096ED7B38A8A">
    <w:name w:val="584EA7558ACF47C2AD83096ED7B38A8A"/>
    <w:rsid w:val="009A05A2"/>
  </w:style>
  <w:style w:type="paragraph" w:customStyle="1" w:styleId="6290E8C9CB314DD89A2D4B0872FB8122">
    <w:name w:val="6290E8C9CB314DD89A2D4B0872FB8122"/>
    <w:rsid w:val="009A05A2"/>
  </w:style>
  <w:style w:type="paragraph" w:customStyle="1" w:styleId="2F3868492B8C41769995A04B621B7058">
    <w:name w:val="2F3868492B8C41769995A04B621B7058"/>
    <w:rsid w:val="009A05A2"/>
  </w:style>
  <w:style w:type="paragraph" w:customStyle="1" w:styleId="AD88D92D32D94ECFAFFA7E4014D9BEE1">
    <w:name w:val="AD88D92D32D94ECFAFFA7E4014D9BEE1"/>
    <w:rsid w:val="009A05A2"/>
  </w:style>
  <w:style w:type="paragraph" w:customStyle="1" w:styleId="D88CB2ED5B624D03AABC69D4B594B90F">
    <w:name w:val="D88CB2ED5B624D03AABC69D4B594B90F"/>
    <w:rsid w:val="009A05A2"/>
  </w:style>
  <w:style w:type="paragraph" w:customStyle="1" w:styleId="832BDA399E2846F692AB02B84BAEC2AF">
    <w:name w:val="832BDA399E2846F692AB02B84BAEC2AF"/>
    <w:rsid w:val="009A05A2"/>
  </w:style>
  <w:style w:type="paragraph" w:customStyle="1" w:styleId="CCC565E35965479A8352667222E04AAB">
    <w:name w:val="CCC565E35965479A8352667222E04AAB"/>
    <w:rsid w:val="009A05A2"/>
  </w:style>
  <w:style w:type="paragraph" w:customStyle="1" w:styleId="DAA89023685C4E47A20C6330EA375824">
    <w:name w:val="DAA89023685C4E47A20C6330EA375824"/>
    <w:rsid w:val="009A05A2"/>
  </w:style>
  <w:style w:type="paragraph" w:customStyle="1" w:styleId="3E506F889A284644A81DAC68A91B8879">
    <w:name w:val="3E506F889A284644A81DAC68A91B8879"/>
    <w:rsid w:val="009A05A2"/>
  </w:style>
  <w:style w:type="paragraph" w:customStyle="1" w:styleId="604CEB6BCD6848C5B0CEB98C2A6B9E8F">
    <w:name w:val="604CEB6BCD6848C5B0CEB98C2A6B9E8F"/>
    <w:rsid w:val="009A05A2"/>
  </w:style>
  <w:style w:type="paragraph" w:customStyle="1" w:styleId="590081A67C7F46E39196A8EC8C7E68F7">
    <w:name w:val="590081A67C7F46E39196A8EC8C7E68F7"/>
    <w:rsid w:val="009A05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5F186-B3B5-43BD-A239-532544B2F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2</Pages>
  <Words>800</Words>
  <Characters>4325</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5115</CharactersWithSpaces>
  <SharedDoc>false</SharedDoc>
  <HLinks>
    <vt:vector size="54" baseType="variant">
      <vt:variant>
        <vt:i4>4128883</vt:i4>
      </vt:variant>
      <vt:variant>
        <vt:i4>24</vt:i4>
      </vt:variant>
      <vt:variant>
        <vt:i4>0</vt:i4>
      </vt:variant>
      <vt:variant>
        <vt:i4>5</vt:i4>
      </vt:variant>
      <vt:variant>
        <vt:lpwstr>https://portal.sgpe.sea.sc.gov.br/</vt:lpwstr>
      </vt:variant>
      <vt:variant>
        <vt:lpwstr/>
      </vt:variant>
      <vt:variant>
        <vt:i4>4456516</vt:i4>
      </vt:variant>
      <vt:variant>
        <vt:i4>21</vt:i4>
      </vt:variant>
      <vt:variant>
        <vt:i4>0</vt:i4>
      </vt:variant>
      <vt:variant>
        <vt:i4>5</vt:i4>
      </vt:variant>
      <vt:variant>
        <vt:lpwstr>https://e-lic.sc.gov.br/</vt:lpwstr>
      </vt:variant>
      <vt:variant>
        <vt:lpwstr/>
      </vt:variant>
      <vt:variant>
        <vt:i4>5046363</vt:i4>
      </vt:variant>
      <vt:variant>
        <vt:i4>18</vt:i4>
      </vt:variant>
      <vt:variant>
        <vt:i4>0</vt:i4>
      </vt:variant>
      <vt:variant>
        <vt:i4>5</vt:i4>
      </vt:variant>
      <vt:variant>
        <vt:lpwstr>http://portaldecompras.sc.gov.br/</vt:lpwstr>
      </vt:variant>
      <vt:variant>
        <vt:lpwstr/>
      </vt:variant>
      <vt:variant>
        <vt:i4>7667793</vt:i4>
      </vt:variant>
      <vt:variant>
        <vt:i4>15</vt:i4>
      </vt:variant>
      <vt:variant>
        <vt:i4>0</vt:i4>
      </vt:variant>
      <vt:variant>
        <vt:i4>5</vt:i4>
      </vt:variant>
      <vt:variant>
        <vt:lpwstr>https://sgpe.sea.sc.gov.br/capdoc/pergunta_frequente/novo-portal-de-processos-digitais/</vt:lpwstr>
      </vt:variant>
      <vt:variant>
        <vt:lpwstr/>
      </vt:variant>
      <vt:variant>
        <vt:i4>5046363</vt:i4>
      </vt:variant>
      <vt:variant>
        <vt:i4>12</vt:i4>
      </vt:variant>
      <vt:variant>
        <vt:i4>0</vt:i4>
      </vt:variant>
      <vt:variant>
        <vt:i4>5</vt:i4>
      </vt:variant>
      <vt:variant>
        <vt:lpwstr>http://portaldecompras.sc.gov.br/</vt:lpwstr>
      </vt:variant>
      <vt:variant>
        <vt:lpwstr/>
      </vt:variant>
      <vt:variant>
        <vt:i4>5242891</vt:i4>
      </vt:variant>
      <vt:variant>
        <vt:i4>9</vt:i4>
      </vt:variant>
      <vt:variant>
        <vt:i4>0</vt:i4>
      </vt:variant>
      <vt:variant>
        <vt:i4>5</vt:i4>
      </vt:variant>
      <vt:variant>
        <vt:lpwstr>http://www.sef.sc.gov.br/</vt:lpwstr>
      </vt:variant>
      <vt:variant>
        <vt:lpwstr/>
      </vt:variant>
      <vt:variant>
        <vt:i4>3080307</vt:i4>
      </vt:variant>
      <vt:variant>
        <vt:i4>6</vt:i4>
      </vt:variant>
      <vt:variant>
        <vt:i4>0</vt:i4>
      </vt:variant>
      <vt:variant>
        <vt:i4>5</vt:i4>
      </vt:variant>
      <vt:variant>
        <vt:lpwstr>http://e-lic.sc.gov.br/</vt:lpwstr>
      </vt:variant>
      <vt:variant>
        <vt:lpwstr/>
      </vt:variant>
      <vt:variant>
        <vt:i4>1179706</vt:i4>
      </vt:variant>
      <vt:variant>
        <vt:i4>3</vt:i4>
      </vt:variant>
      <vt:variant>
        <vt:i4>0</vt:i4>
      </vt:variant>
      <vt:variant>
        <vt:i4>5</vt:i4>
      </vt:variant>
      <vt:variant>
        <vt:lpwstr>mailto:licita@udesc.br</vt:lpwstr>
      </vt:variant>
      <vt:variant>
        <vt:lpwstr/>
      </vt:variant>
      <vt:variant>
        <vt:i4>3080307</vt:i4>
      </vt:variant>
      <vt:variant>
        <vt:i4>0</vt:i4>
      </vt:variant>
      <vt:variant>
        <vt:i4>0</vt:i4>
      </vt:variant>
      <vt:variant>
        <vt:i4>5</vt:i4>
      </vt:variant>
      <vt:variant>
        <vt:lpwstr>http://e-lic.sc.gov.br/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erico.kretzer@udesc.br</dc:creator>
  <cp:keywords/>
  <dc:description/>
  <cp:lastModifiedBy>CARLA PANHO</cp:lastModifiedBy>
  <cp:revision>6</cp:revision>
  <cp:lastPrinted>2022-11-23T18:42:00Z</cp:lastPrinted>
  <dcterms:created xsi:type="dcterms:W3CDTF">2022-12-12T20:05:00Z</dcterms:created>
  <dcterms:modified xsi:type="dcterms:W3CDTF">2022-12-12T22:39:00Z</dcterms:modified>
</cp:coreProperties>
</file>